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4B895" w14:textId="108D6FD0" w:rsidR="0093099E" w:rsidRPr="00700D35" w:rsidRDefault="008A4474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00D35">
        <w:rPr>
          <w:rFonts w:ascii="Calibri" w:hAnsi="Calibri" w:cs="Calibri"/>
          <w:b/>
          <w:bCs/>
          <w:color w:val="000000"/>
          <w:sz w:val="22"/>
          <w:szCs w:val="22"/>
        </w:rPr>
        <w:t>COZL/DZP/A</w:t>
      </w:r>
      <w:r w:rsidR="00D67811" w:rsidRPr="00700D35">
        <w:rPr>
          <w:rFonts w:ascii="Calibri" w:hAnsi="Calibri" w:cs="Calibri"/>
          <w:b/>
          <w:bCs/>
          <w:color w:val="000000"/>
          <w:sz w:val="22"/>
          <w:szCs w:val="22"/>
        </w:rPr>
        <w:t>W</w:t>
      </w:r>
      <w:r w:rsidR="009E5D6D" w:rsidRPr="00700D35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700D35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700D35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700D35">
        <w:rPr>
          <w:rFonts w:ascii="Calibri" w:hAnsi="Calibri" w:cs="Calibri"/>
          <w:b/>
          <w:bCs/>
          <w:color w:val="000000"/>
          <w:sz w:val="22"/>
          <w:szCs w:val="22"/>
        </w:rPr>
        <w:t>-</w:t>
      </w:r>
      <w:r w:rsidR="003D3B5A">
        <w:rPr>
          <w:rFonts w:ascii="Calibri" w:hAnsi="Calibri" w:cs="Calibri"/>
          <w:b/>
          <w:bCs/>
          <w:color w:val="000000"/>
          <w:sz w:val="22"/>
          <w:szCs w:val="22"/>
        </w:rPr>
        <w:t>93</w:t>
      </w:r>
      <w:r w:rsidR="006C2552" w:rsidRPr="00700D35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 w:rsidR="00A962D1" w:rsidRPr="00700D35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="006C2552" w:rsidRPr="00700D35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</w:t>
      </w:r>
    </w:p>
    <w:p w14:paraId="1169EA3F" w14:textId="54E0D246" w:rsidR="004D1F14" w:rsidRPr="00700D35" w:rsidRDefault="00827429" w:rsidP="0031680C">
      <w:pPr>
        <w:autoSpaceDE w:val="0"/>
        <w:spacing w:line="36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00D35">
        <w:rPr>
          <w:rFonts w:ascii="Calibri" w:hAnsi="Calibri" w:cs="Calibri"/>
          <w:b/>
          <w:bCs/>
          <w:color w:val="000000"/>
          <w:sz w:val="22"/>
          <w:szCs w:val="22"/>
        </w:rPr>
        <w:t>Załącznik nr 3</w:t>
      </w:r>
      <w:r w:rsidR="008F484F" w:rsidRPr="00700D35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6C24BA" w:rsidRPr="00700D35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Pr="00700D35">
        <w:rPr>
          <w:rFonts w:ascii="Calibri" w:hAnsi="Calibri" w:cs="Calibri"/>
          <w:b/>
          <w:bCs/>
          <w:color w:val="000000"/>
          <w:sz w:val="22"/>
          <w:szCs w:val="22"/>
        </w:rPr>
        <w:t xml:space="preserve"> – </w:t>
      </w:r>
      <w:r w:rsidR="00613FAD" w:rsidRPr="00700D35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700D35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  <w:r w:rsidRPr="00700D35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</w:p>
    <w:p w14:paraId="32BE490C" w14:textId="34B780BA" w:rsidR="000B0599" w:rsidRPr="00700D35" w:rsidRDefault="00E956AA" w:rsidP="00700D35">
      <w:pPr>
        <w:autoSpaceDE w:val="0"/>
        <w:spacing w:line="36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00D35">
        <w:rPr>
          <w:rFonts w:ascii="Calibri" w:hAnsi="Calibri" w:cs="Calibri"/>
          <w:b/>
          <w:bCs/>
          <w:color w:val="000000"/>
          <w:sz w:val="22"/>
          <w:szCs w:val="22"/>
        </w:rPr>
        <w:t xml:space="preserve">Dotyczy części </w:t>
      </w:r>
      <w:r w:rsidR="003D3B5A">
        <w:rPr>
          <w:rFonts w:ascii="Calibri" w:hAnsi="Calibri" w:cs="Calibri"/>
          <w:b/>
          <w:bCs/>
          <w:color w:val="000000"/>
          <w:sz w:val="22"/>
          <w:szCs w:val="22"/>
        </w:rPr>
        <w:t xml:space="preserve">1 i 2 </w:t>
      </w:r>
      <w:r w:rsidRPr="00700D35">
        <w:rPr>
          <w:rFonts w:ascii="Calibri" w:hAnsi="Calibri" w:cs="Calibri"/>
          <w:b/>
          <w:bCs/>
          <w:color w:val="000000"/>
          <w:sz w:val="22"/>
          <w:szCs w:val="22"/>
        </w:rPr>
        <w:t>SWZ:</w:t>
      </w:r>
    </w:p>
    <w:p w14:paraId="49052E6C" w14:textId="2A6E533E" w:rsidR="006645CA" w:rsidRPr="00700D35" w:rsidRDefault="00F45BFA" w:rsidP="006645CA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00D35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700D35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700D3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132D55" w:rsidRPr="00700D35">
        <w:rPr>
          <w:rFonts w:ascii="Calibri" w:hAnsi="Calibri" w:cs="Calibri"/>
          <w:b/>
          <w:bCs/>
          <w:color w:val="000000"/>
          <w:sz w:val="22"/>
          <w:szCs w:val="22"/>
        </w:rPr>
        <w:t>-</w:t>
      </w:r>
      <w:r w:rsidR="003D3B5A">
        <w:rPr>
          <w:rFonts w:ascii="Calibri" w:hAnsi="Calibri" w:cs="Calibri"/>
          <w:b/>
          <w:bCs/>
          <w:color w:val="000000"/>
          <w:sz w:val="22"/>
          <w:szCs w:val="22"/>
        </w:rPr>
        <w:t>93</w:t>
      </w:r>
      <w:r w:rsidR="007439C5" w:rsidRPr="00700D3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700D35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700D35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A962D1" w:rsidRPr="00700D35">
        <w:rPr>
          <w:rFonts w:ascii="Calibri" w:hAnsi="Calibri" w:cs="Calibri"/>
          <w:b/>
          <w:bCs/>
          <w:color w:val="000000"/>
          <w:sz w:val="22"/>
          <w:szCs w:val="22"/>
        </w:rPr>
        <w:t>5</w:t>
      </w:r>
    </w:p>
    <w:p w14:paraId="3BA8E837" w14:textId="184F6249" w:rsidR="00C2154A" w:rsidRPr="00700D35" w:rsidRDefault="00827429" w:rsidP="00700D35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 w:rsidRPr="00700D35">
        <w:rPr>
          <w:rFonts w:ascii="Calibri" w:hAnsi="Calibri" w:cs="Calibri"/>
          <w:color w:val="000000"/>
          <w:sz w:val="22"/>
          <w:szCs w:val="22"/>
        </w:rPr>
        <w:t>…</w:t>
      </w:r>
      <w:r w:rsidRPr="00700D35">
        <w:rPr>
          <w:rFonts w:ascii="Calibri" w:hAnsi="Calibri" w:cs="Calibri"/>
          <w:color w:val="000000"/>
          <w:sz w:val="22"/>
          <w:szCs w:val="22"/>
        </w:rPr>
        <w:t>…… 202</w:t>
      </w:r>
      <w:r w:rsidR="002D0B0B" w:rsidRPr="00700D35">
        <w:rPr>
          <w:rFonts w:ascii="Calibri" w:hAnsi="Calibri" w:cs="Calibri"/>
          <w:color w:val="000000"/>
          <w:sz w:val="22"/>
          <w:szCs w:val="22"/>
        </w:rPr>
        <w:t>5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59E16450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pomiędzy: </w:t>
      </w:r>
    </w:p>
    <w:p w14:paraId="36D24534" w14:textId="77777777" w:rsidR="00827429" w:rsidRPr="00700D35" w:rsidRDefault="00F567BD" w:rsidP="00A962D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00D35">
        <w:rPr>
          <w:rFonts w:ascii="Calibri" w:hAnsi="Calibri" w:cs="Calibri"/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700D35">
        <w:rPr>
          <w:rFonts w:ascii="Calibri" w:hAnsi="Calibri" w:cs="Calibri"/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700D35" w:rsidRDefault="00C2154A" w:rsidP="00A962D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68F6DE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zwanym dalej „Zamawiającym”</w:t>
      </w:r>
    </w:p>
    <w:p w14:paraId="001390CF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9A70D06" w14:textId="77777777" w:rsidR="00B33B1E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a</w:t>
      </w:r>
    </w:p>
    <w:p w14:paraId="68AB5F05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.................................. z siedzibą ................................ wpisaną/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</w:rPr>
        <w:t xml:space="preserve"> przez:</w:t>
      </w:r>
    </w:p>
    <w:p w14:paraId="11692106" w14:textId="77777777" w:rsidR="00827429" w:rsidRPr="00700D35" w:rsidRDefault="00827429" w:rsidP="00A962D1">
      <w:pPr>
        <w:autoSpaceDE w:val="0"/>
        <w:spacing w:line="360" w:lineRule="auto"/>
        <w:ind w:left="20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........</w:t>
      </w:r>
      <w:r w:rsidR="0031680C" w:rsidRPr="00700D35">
        <w:rPr>
          <w:rFonts w:ascii="Calibri" w:hAnsi="Calibri" w:cs="Calibri"/>
          <w:color w:val="000000"/>
          <w:sz w:val="22"/>
          <w:szCs w:val="22"/>
        </w:rPr>
        <w:t>................</w:t>
      </w:r>
      <w:r w:rsidRPr="00700D35">
        <w:rPr>
          <w:rFonts w:ascii="Calibri" w:hAnsi="Calibri" w:cs="Calibri"/>
          <w:color w:val="000000"/>
          <w:sz w:val="22"/>
          <w:szCs w:val="22"/>
        </w:rPr>
        <w:t>................</w:t>
      </w:r>
    </w:p>
    <w:p w14:paraId="09249B28" w14:textId="77777777" w:rsidR="00B33B1E" w:rsidRPr="00700D35" w:rsidRDefault="00B33B1E" w:rsidP="00A962D1">
      <w:pPr>
        <w:autoSpaceDE w:val="0"/>
        <w:spacing w:line="360" w:lineRule="auto"/>
        <w:ind w:left="20"/>
        <w:jc w:val="both"/>
        <w:rPr>
          <w:rFonts w:ascii="Calibri" w:hAnsi="Calibri" w:cs="Calibri"/>
          <w:sz w:val="22"/>
          <w:szCs w:val="22"/>
        </w:rPr>
      </w:pPr>
    </w:p>
    <w:p w14:paraId="5C60F4F1" w14:textId="77777777" w:rsidR="00827429" w:rsidRPr="00700D35" w:rsidRDefault="00B33B1E" w:rsidP="00A962D1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l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ub</w:t>
      </w:r>
    </w:p>
    <w:p w14:paraId="0EA1B039" w14:textId="77777777" w:rsidR="00B71A12" w:rsidRPr="00700D35" w:rsidRDefault="00B71A12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BF2390C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Pr="00700D35" w:rsidRDefault="00882E0C" w:rsidP="00A962D1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8F627CA" w14:textId="77777777" w:rsidR="002277DF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Niniejsza umowa została zawarta po przeprowadzeniu postępowania o zamówienie publiczne w t</w:t>
      </w:r>
      <w:r w:rsidR="00F45BFA" w:rsidRPr="00700D35">
        <w:rPr>
          <w:rFonts w:ascii="Calibri" w:hAnsi="Calibri" w:cs="Calibri"/>
          <w:color w:val="000000"/>
          <w:sz w:val="22"/>
          <w:szCs w:val="22"/>
        </w:rPr>
        <w:t xml:space="preserve">rybie </w:t>
      </w:r>
      <w:r w:rsidR="009E5D6D" w:rsidRPr="00700D35">
        <w:rPr>
          <w:rFonts w:ascii="Calibri" w:hAnsi="Calibri" w:cs="Calibri"/>
          <w:color w:val="000000"/>
          <w:sz w:val="22"/>
          <w:szCs w:val="22"/>
        </w:rPr>
        <w:t>przetargu nieograniczonego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zgodnie z ustawą z dnia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11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września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20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19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r.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 xml:space="preserve">Prawo zamówień publicznych 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(Dz. U.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 xml:space="preserve">z </w:t>
      </w:r>
      <w:r w:rsidR="00F45BFA" w:rsidRPr="00700D35">
        <w:rPr>
          <w:rFonts w:ascii="Calibri" w:hAnsi="Calibri" w:cs="Calibri"/>
          <w:color w:val="000000"/>
          <w:sz w:val="22"/>
          <w:szCs w:val="22"/>
        </w:rPr>
        <w:t>202</w:t>
      </w:r>
      <w:r w:rsidR="003662ED" w:rsidRPr="00700D35">
        <w:rPr>
          <w:rFonts w:ascii="Calibri" w:hAnsi="Calibri" w:cs="Calibri"/>
          <w:color w:val="000000"/>
          <w:sz w:val="22"/>
          <w:szCs w:val="22"/>
        </w:rPr>
        <w:t>4</w:t>
      </w:r>
      <w:r w:rsidR="00F45BFA" w:rsidRPr="00700D35">
        <w:rPr>
          <w:rFonts w:ascii="Calibri" w:hAnsi="Calibri" w:cs="Calibri"/>
          <w:color w:val="000000"/>
          <w:sz w:val="22"/>
          <w:szCs w:val="22"/>
        </w:rPr>
        <w:t xml:space="preserve"> r. poz.1</w:t>
      </w:r>
      <w:r w:rsidR="003662ED" w:rsidRPr="00700D35">
        <w:rPr>
          <w:rFonts w:ascii="Calibri" w:hAnsi="Calibri" w:cs="Calibri"/>
          <w:color w:val="000000"/>
          <w:sz w:val="22"/>
          <w:szCs w:val="22"/>
        </w:rPr>
        <w:t>320</w:t>
      </w:r>
      <w:r w:rsidRPr="00700D35">
        <w:rPr>
          <w:rFonts w:ascii="Calibri" w:hAnsi="Calibri" w:cs="Calibri"/>
          <w:color w:val="000000"/>
          <w:sz w:val="22"/>
          <w:szCs w:val="22"/>
        </w:rPr>
        <w:t>)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,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w wyniku którego oferta Wykonawcy została wybrana jako najkorzystniejsza.</w:t>
      </w:r>
    </w:p>
    <w:p w14:paraId="34FD6A68" w14:textId="77777777" w:rsidR="00A962D1" w:rsidRPr="00700D35" w:rsidRDefault="00A962D1" w:rsidP="00700D3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2BCC689A" w14:textId="21719394" w:rsidR="00143D24" w:rsidRPr="00700D35" w:rsidRDefault="0082742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§1</w:t>
      </w:r>
    </w:p>
    <w:p w14:paraId="27882810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2E824DBF" w14:textId="77777777" w:rsidR="00DA4595" w:rsidRPr="00700D35" w:rsidRDefault="00DA4595" w:rsidP="00A962D1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BD5AD17" w14:textId="5E19393F" w:rsidR="00341AEC" w:rsidRPr="00700D35" w:rsidRDefault="00341AEC" w:rsidP="00A962D1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ramach niniejszej umowy Wykonawca zobowiązuje się dostarczyć Zamawiającemu przedmiot zamówienia</w:t>
      </w:r>
      <w:r w:rsidR="00146A27" w:rsidRPr="00700D35">
        <w:rPr>
          <w:rFonts w:ascii="Calibri" w:hAnsi="Calibri" w:cs="Calibri"/>
          <w:sz w:val="22"/>
          <w:szCs w:val="22"/>
        </w:rPr>
        <w:t xml:space="preserve">, </w:t>
      </w:r>
      <w:r w:rsidR="00146A27" w:rsidRPr="00700D35">
        <w:rPr>
          <w:rFonts w:ascii="Calibri" w:hAnsi="Calibri" w:cs="Calibri"/>
          <w:bCs/>
          <w:sz w:val="22"/>
          <w:szCs w:val="22"/>
        </w:rPr>
        <w:t>którym jest</w:t>
      </w:r>
      <w:r w:rsidR="00146A27" w:rsidRPr="00700D35">
        <w:rPr>
          <w:rFonts w:ascii="Calibri" w:hAnsi="Calibri" w:cs="Calibri"/>
          <w:b/>
          <w:sz w:val="22"/>
          <w:szCs w:val="22"/>
        </w:rPr>
        <w:t xml:space="preserve"> dost</w:t>
      </w:r>
      <w:r w:rsidR="00A962D1" w:rsidRPr="00700D35">
        <w:rPr>
          <w:rFonts w:ascii="Calibri" w:hAnsi="Calibri" w:cs="Calibri"/>
          <w:b/>
          <w:sz w:val="22"/>
          <w:szCs w:val="22"/>
        </w:rPr>
        <w:t xml:space="preserve">awa </w:t>
      </w:r>
      <w:proofErr w:type="spellStart"/>
      <w:r w:rsidR="003D3B5A">
        <w:rPr>
          <w:rFonts w:ascii="Calibri" w:hAnsi="Calibri" w:cs="Calibri"/>
          <w:b/>
          <w:sz w:val="22"/>
          <w:szCs w:val="22"/>
        </w:rPr>
        <w:t>cefiderocol</w:t>
      </w:r>
      <w:proofErr w:type="spellEnd"/>
      <w:r w:rsidR="003D3B5A">
        <w:rPr>
          <w:rFonts w:ascii="Calibri" w:hAnsi="Calibri" w:cs="Calibri"/>
          <w:b/>
          <w:sz w:val="22"/>
          <w:szCs w:val="22"/>
        </w:rPr>
        <w:t xml:space="preserve"> i </w:t>
      </w:r>
      <w:proofErr w:type="spellStart"/>
      <w:r w:rsidR="003D3B5A">
        <w:rPr>
          <w:rFonts w:ascii="Calibri" w:hAnsi="Calibri" w:cs="Calibri"/>
          <w:b/>
          <w:sz w:val="22"/>
          <w:szCs w:val="22"/>
        </w:rPr>
        <w:t>tuberculic</w:t>
      </w:r>
      <w:proofErr w:type="spellEnd"/>
      <w:r w:rsidR="003D3B5A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3D3B5A">
        <w:rPr>
          <w:rFonts w:ascii="Calibri" w:hAnsi="Calibri" w:cs="Calibri"/>
          <w:b/>
          <w:sz w:val="22"/>
          <w:szCs w:val="22"/>
        </w:rPr>
        <w:t>vaccine</w:t>
      </w:r>
      <w:proofErr w:type="spellEnd"/>
      <w:r w:rsidR="003D3B5A">
        <w:rPr>
          <w:rFonts w:ascii="Calibri" w:hAnsi="Calibri" w:cs="Calibri"/>
          <w:b/>
          <w:sz w:val="22"/>
          <w:szCs w:val="22"/>
        </w:rPr>
        <w:t xml:space="preserve"> dla</w:t>
      </w:r>
      <w:r w:rsidR="00D67811" w:rsidRPr="00700D35">
        <w:rPr>
          <w:rFonts w:ascii="Calibri" w:hAnsi="Calibri" w:cs="Calibri"/>
          <w:b/>
          <w:sz w:val="22"/>
          <w:szCs w:val="22"/>
        </w:rPr>
        <w:t xml:space="preserve"> COZL</w:t>
      </w:r>
      <w:r w:rsidR="001D3ABA" w:rsidRPr="00700D35">
        <w:rPr>
          <w:rFonts w:ascii="Calibri" w:hAnsi="Calibri" w:cs="Calibri"/>
          <w:sz w:val="22"/>
          <w:szCs w:val="22"/>
        </w:rPr>
        <w:t xml:space="preserve"> </w:t>
      </w:r>
      <w:r w:rsidR="00065EF2" w:rsidRPr="00700D35">
        <w:rPr>
          <w:rFonts w:ascii="Calibri" w:hAnsi="Calibri" w:cs="Calibri"/>
          <w:sz w:val="22"/>
          <w:szCs w:val="22"/>
        </w:rPr>
        <w:t xml:space="preserve">(dotyczy Części </w:t>
      </w:r>
      <w:r w:rsidR="007439C5" w:rsidRPr="00700D35">
        <w:rPr>
          <w:rFonts w:ascii="Calibri" w:hAnsi="Calibri" w:cs="Calibri"/>
          <w:sz w:val="22"/>
          <w:szCs w:val="22"/>
        </w:rPr>
        <w:t>…</w:t>
      </w:r>
      <w:r w:rsidR="00D06ED8" w:rsidRPr="00700D35">
        <w:rPr>
          <w:rFonts w:ascii="Calibri" w:hAnsi="Calibri" w:cs="Calibri"/>
          <w:sz w:val="22"/>
          <w:szCs w:val="22"/>
        </w:rPr>
        <w:t>SWZ</w:t>
      </w:r>
      <w:r w:rsidR="007439C5" w:rsidRPr="00700D35">
        <w:rPr>
          <w:rFonts w:ascii="Calibri" w:hAnsi="Calibri" w:cs="Calibri"/>
          <w:sz w:val="22"/>
          <w:szCs w:val="22"/>
        </w:rPr>
        <w:t>)</w:t>
      </w:r>
      <w:r w:rsidR="004D1F14" w:rsidRPr="00700D35">
        <w:rPr>
          <w:rFonts w:ascii="Calibri" w:hAnsi="Calibri" w:cs="Calibri"/>
          <w:b/>
          <w:sz w:val="22"/>
          <w:szCs w:val="22"/>
        </w:rPr>
        <w:t xml:space="preserve"> </w:t>
      </w:r>
      <w:r w:rsidRPr="00700D35">
        <w:rPr>
          <w:rFonts w:ascii="Calibri" w:hAnsi="Calibri" w:cs="Calibri"/>
          <w:color w:val="000000"/>
          <w:sz w:val="22"/>
          <w:szCs w:val="22"/>
        </w:rPr>
        <w:t>w ilościach i asortymencie określonym szczegółowo w kosztorysie ofertowym stanowiącym załącznik nr 1 do</w:t>
      </w:r>
      <w:r w:rsidR="007E0AF5" w:rsidRPr="00700D35">
        <w:rPr>
          <w:rFonts w:ascii="Calibri" w:hAnsi="Calibri" w:cs="Calibri"/>
          <w:color w:val="000000"/>
          <w:sz w:val="22"/>
          <w:szCs w:val="22"/>
        </w:rPr>
        <w:t xml:space="preserve"> umowy</w:t>
      </w:r>
      <w:r w:rsidRPr="00700D35">
        <w:rPr>
          <w:rFonts w:ascii="Calibri" w:hAnsi="Calibri" w:cs="Calibri"/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700D35" w:rsidRDefault="00827429" w:rsidP="00A962D1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700D35" w:rsidRDefault="00827429" w:rsidP="00A962D1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38F42FDF" w14:textId="4DEBBD05" w:rsidR="009723E1" w:rsidRPr="00700D35" w:rsidRDefault="009723E1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b/>
          <w:color w:val="000000"/>
          <w:sz w:val="22"/>
          <w:szCs w:val="22"/>
        </w:rPr>
        <w:t>Dotyczy Częś</w:t>
      </w:r>
      <w:r w:rsidR="00C2568C" w:rsidRPr="00700D35">
        <w:rPr>
          <w:rFonts w:ascii="Calibri" w:hAnsi="Calibri" w:cs="Calibri"/>
          <w:b/>
          <w:color w:val="000000"/>
          <w:sz w:val="22"/>
          <w:szCs w:val="22"/>
        </w:rPr>
        <w:t>ć</w:t>
      </w:r>
      <w:r w:rsidR="00D67811" w:rsidRPr="00700D3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3D3B5A">
        <w:rPr>
          <w:rFonts w:ascii="Calibri" w:hAnsi="Calibri" w:cs="Calibri"/>
          <w:b/>
          <w:color w:val="000000"/>
          <w:sz w:val="22"/>
          <w:szCs w:val="22"/>
        </w:rPr>
        <w:t>1</w:t>
      </w:r>
      <w:r w:rsidR="00700D35" w:rsidRPr="00700D3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700D35">
        <w:rPr>
          <w:rFonts w:ascii="Calibri" w:hAnsi="Calibri" w:cs="Calibri"/>
          <w:b/>
          <w:color w:val="000000"/>
          <w:sz w:val="22"/>
          <w:szCs w:val="22"/>
        </w:rPr>
        <w:t>:</w:t>
      </w:r>
      <w:r w:rsidR="00700D35" w:rsidRPr="00700D3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6545AC" w:rsidRPr="00700D35">
        <w:rPr>
          <w:rFonts w:ascii="Calibri" w:hAnsi="Calibri" w:cs="Calibri"/>
          <w:color w:val="000000"/>
          <w:sz w:val="22"/>
          <w:szCs w:val="22"/>
        </w:rPr>
        <w:t xml:space="preserve">Zamawiający zastrzega sobie prawo do niezrealizowania </w:t>
      </w:r>
      <w:r w:rsidR="006545AC" w:rsidRPr="00700D35">
        <w:rPr>
          <w:rFonts w:ascii="Calibri" w:hAnsi="Calibri" w:cs="Calibri"/>
          <w:sz w:val="22"/>
          <w:szCs w:val="22"/>
        </w:rPr>
        <w:t>przedmiotu umowy w przypadku braku zapotrzebowania na produkt leczni</w:t>
      </w:r>
      <w:r w:rsidRPr="00700D35">
        <w:rPr>
          <w:rFonts w:ascii="Calibri" w:hAnsi="Calibri" w:cs="Calibri"/>
          <w:sz w:val="22"/>
          <w:szCs w:val="22"/>
        </w:rPr>
        <w:t>czy dla pacjentów Zamawiającego.</w:t>
      </w:r>
    </w:p>
    <w:p w14:paraId="00D4A216" w14:textId="14EDFBD5" w:rsidR="009723E1" w:rsidRPr="00700D35" w:rsidRDefault="009723E1" w:rsidP="00A962D1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sz w:val="22"/>
          <w:szCs w:val="22"/>
        </w:rPr>
        <w:t xml:space="preserve">Dotyczy </w:t>
      </w:r>
      <w:r w:rsidR="0056352C" w:rsidRPr="00700D35">
        <w:rPr>
          <w:rFonts w:ascii="Calibri" w:hAnsi="Calibri" w:cs="Calibri"/>
          <w:b/>
          <w:sz w:val="22"/>
          <w:szCs w:val="22"/>
        </w:rPr>
        <w:t>C</w:t>
      </w:r>
      <w:r w:rsidR="00836F55" w:rsidRPr="00700D35">
        <w:rPr>
          <w:rFonts w:ascii="Calibri" w:hAnsi="Calibri" w:cs="Calibri"/>
          <w:b/>
          <w:sz w:val="22"/>
          <w:szCs w:val="22"/>
        </w:rPr>
        <w:t xml:space="preserve">zęści </w:t>
      </w:r>
      <w:r w:rsidR="00D67811" w:rsidRPr="00700D35">
        <w:rPr>
          <w:rFonts w:ascii="Calibri" w:hAnsi="Calibri" w:cs="Calibri"/>
          <w:b/>
          <w:sz w:val="22"/>
          <w:szCs w:val="22"/>
        </w:rPr>
        <w:t xml:space="preserve"> </w:t>
      </w:r>
      <w:r w:rsidR="003D3B5A">
        <w:rPr>
          <w:rFonts w:ascii="Calibri" w:hAnsi="Calibri" w:cs="Calibri"/>
          <w:b/>
          <w:sz w:val="22"/>
          <w:szCs w:val="22"/>
        </w:rPr>
        <w:t>2</w:t>
      </w:r>
      <w:r w:rsidR="00700D35" w:rsidRPr="00700D35">
        <w:rPr>
          <w:rFonts w:ascii="Calibri" w:hAnsi="Calibri" w:cs="Calibri"/>
          <w:b/>
          <w:sz w:val="22"/>
          <w:szCs w:val="22"/>
        </w:rPr>
        <w:t xml:space="preserve"> </w:t>
      </w:r>
      <w:r w:rsidRPr="00700D35">
        <w:rPr>
          <w:rFonts w:ascii="Calibri" w:hAnsi="Calibri" w:cs="Calibri"/>
          <w:b/>
          <w:sz w:val="22"/>
          <w:szCs w:val="22"/>
        </w:rPr>
        <w:t>:</w:t>
      </w:r>
      <w:r w:rsidRPr="00700D35">
        <w:rPr>
          <w:rFonts w:ascii="Calibri" w:hAnsi="Calibri" w:cs="Calibri"/>
          <w:sz w:val="22"/>
          <w:szCs w:val="22"/>
        </w:rPr>
        <w:t xml:space="preserve"> Zamawiający zastrzega sobie prawo do niezrealizowania części umowy, tj. niezłożenia zamówień częściowych w zakresie nie większym niż 50 % łącznej wartości brutto, o której mowa w </w:t>
      </w:r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 xml:space="preserve">§2 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ust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 xml:space="preserve">. 1 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umowy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.</w:t>
      </w:r>
    </w:p>
    <w:p w14:paraId="1F6B06F6" w14:textId="55690825" w:rsidR="001F61D3" w:rsidRPr="00700D35" w:rsidRDefault="006545AC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t xml:space="preserve">Obniżenie ceny produktu leczniczego powoduje zmniejszenie minimalnej wartości brutto umowy. </w:t>
      </w:r>
    </w:p>
    <w:p w14:paraId="67F6C2D0" w14:textId="0421D5D6" w:rsidR="008977A0" w:rsidRPr="00700D35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4</w:t>
      </w:r>
      <w:r w:rsidR="001F61D3" w:rsidRPr="00700D35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105C8A" w:rsidRPr="00700D35">
        <w:rPr>
          <w:rFonts w:ascii="Calibri" w:hAnsi="Calibri" w:cs="Calibri"/>
          <w:color w:val="000000"/>
          <w:sz w:val="22"/>
          <w:szCs w:val="22"/>
        </w:rPr>
        <w:t>W</w:t>
      </w:r>
      <w:r w:rsidR="001D3ABA" w:rsidRPr="00700D35">
        <w:rPr>
          <w:rFonts w:ascii="Calibri" w:hAnsi="Calibri" w:cs="Calibri"/>
          <w:color w:val="000000"/>
          <w:sz w:val="22"/>
          <w:szCs w:val="22"/>
        </w:rPr>
        <w:t xml:space="preserve"> przypadku usunięcia leku</w:t>
      </w:r>
      <w:r w:rsidR="008977A0" w:rsidRPr="00700D35">
        <w:rPr>
          <w:rFonts w:ascii="Calibri" w:hAnsi="Calibri" w:cs="Calibri"/>
          <w:color w:val="000000"/>
          <w:sz w:val="22"/>
          <w:szCs w:val="22"/>
        </w:rPr>
        <w:t xml:space="preserve"> z wykazu leków objętych refundacją</w:t>
      </w:r>
      <w:r w:rsidR="00105C8A" w:rsidRPr="00700D35">
        <w:rPr>
          <w:rFonts w:ascii="Calibri" w:hAnsi="Calibri" w:cs="Calibri"/>
          <w:color w:val="000000"/>
          <w:sz w:val="22"/>
          <w:szCs w:val="22"/>
        </w:rPr>
        <w:t>, Zamawiający zastrzega sobie prawo niezrealizowania całości umowy</w:t>
      </w:r>
      <w:r w:rsidR="00E8014C" w:rsidRPr="00700D35">
        <w:rPr>
          <w:rFonts w:ascii="Calibri" w:hAnsi="Calibri" w:cs="Calibri"/>
          <w:color w:val="000000"/>
          <w:sz w:val="22"/>
          <w:szCs w:val="22"/>
        </w:rPr>
        <w:t xml:space="preserve"> w zakresie usuniętego leku</w:t>
      </w:r>
      <w:r w:rsidR="008977A0" w:rsidRPr="00700D35">
        <w:rPr>
          <w:rFonts w:ascii="Calibri" w:hAnsi="Calibri" w:cs="Calibri"/>
          <w:color w:val="000000"/>
          <w:sz w:val="22"/>
          <w:szCs w:val="22"/>
        </w:rPr>
        <w:t>.</w:t>
      </w:r>
    </w:p>
    <w:p w14:paraId="009C8F4A" w14:textId="44877715" w:rsidR="00A970A8" w:rsidRPr="00700D35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5</w:t>
      </w:r>
      <w:r w:rsidR="00A970A8" w:rsidRPr="00700D35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70A8" w:rsidRPr="00700D35">
        <w:rPr>
          <w:rStyle w:val="fontstyle01"/>
        </w:rPr>
        <w:t>Zamawiający nie ponosi odpowiedzialności z tytułu niezrealizowania przez Zamawiającego</w:t>
      </w:r>
      <w:r w:rsidR="00A970A8" w:rsidRPr="00700D35">
        <w:rPr>
          <w:rFonts w:ascii="Calibri" w:hAnsi="Calibri" w:cs="Calibri"/>
          <w:color w:val="000000"/>
          <w:sz w:val="22"/>
          <w:szCs w:val="22"/>
        </w:rPr>
        <w:br/>
      </w:r>
      <w:r w:rsidR="00A970A8" w:rsidRPr="00700D35">
        <w:rPr>
          <w:rStyle w:val="fontstyle01"/>
        </w:rPr>
        <w:t xml:space="preserve">Umowy w pełnym zakresie ilościowym lub wartościowym na podstawie ust. </w:t>
      </w:r>
      <w:r w:rsidR="00A304E0" w:rsidRPr="00700D35">
        <w:rPr>
          <w:rStyle w:val="fontstyle01"/>
        </w:rPr>
        <w:t xml:space="preserve">4 i </w:t>
      </w:r>
      <w:r w:rsidR="007A3D2B" w:rsidRPr="00700D35">
        <w:rPr>
          <w:rStyle w:val="fontstyle01"/>
        </w:rPr>
        <w:t>5</w:t>
      </w:r>
      <w:r w:rsidR="00A970A8" w:rsidRPr="00700D35">
        <w:rPr>
          <w:rStyle w:val="fontstyle01"/>
        </w:rPr>
        <w:t>, w tym z tytułu</w:t>
      </w:r>
      <w:r w:rsidR="00A970A8" w:rsidRPr="00700D35">
        <w:rPr>
          <w:rFonts w:ascii="Calibri" w:hAnsi="Calibri" w:cs="Calibri"/>
          <w:color w:val="000000"/>
          <w:sz w:val="22"/>
          <w:szCs w:val="22"/>
        </w:rPr>
        <w:br/>
      </w:r>
      <w:r w:rsidR="00A970A8" w:rsidRPr="00700D35">
        <w:rPr>
          <w:rStyle w:val="fontstyle01"/>
        </w:rPr>
        <w:t>utraconych korzyści.</w:t>
      </w:r>
    </w:p>
    <w:p w14:paraId="1131C8AD" w14:textId="6B6A0EF8" w:rsidR="00827429" w:rsidRPr="00700D35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6</w:t>
      </w:r>
      <w:r w:rsidR="00A970A8" w:rsidRPr="00700D35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 w:rsidRPr="00700D35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00039992" w:rsidR="00827429" w:rsidRPr="00700D35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7</w:t>
      </w:r>
      <w:r w:rsidR="00A970A8" w:rsidRPr="00700D35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W przypadku niezrealizowania wartości umowy określonej w § 2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700D35">
        <w:rPr>
          <w:rFonts w:ascii="Calibri" w:hAnsi="Calibri" w:cs="Calibri"/>
          <w:color w:val="000000"/>
          <w:sz w:val="22"/>
          <w:szCs w:val="22"/>
        </w:rPr>
        <w:t>12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miesięcy.</w:t>
      </w:r>
    </w:p>
    <w:p w14:paraId="2DDBA71A" w14:textId="6BDD8E33" w:rsidR="00827429" w:rsidRPr="00700D35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lastRenderedPageBreak/>
        <w:t>8</w:t>
      </w:r>
      <w:r w:rsidR="00A970A8" w:rsidRPr="00700D35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 w:rsidRPr="00700D35">
        <w:rPr>
          <w:rFonts w:ascii="Calibri" w:hAnsi="Calibri" w:cs="Calibri"/>
          <w:color w:val="000000"/>
          <w:sz w:val="22"/>
          <w:szCs w:val="22"/>
        </w:rPr>
        <w:t xml:space="preserve"> dla danej Części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351A4D2F" w:rsidR="00827429" w:rsidRPr="00700D35" w:rsidRDefault="00F8180D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9</w:t>
      </w:r>
      <w:r w:rsidR="00A970A8" w:rsidRPr="00700D35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700D35" w:rsidRDefault="00A304E0" w:rsidP="00A962D1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a)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Pr="00700D35" w:rsidRDefault="00A304E0" w:rsidP="00A962D1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b)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700D35" w:rsidRDefault="006545AC" w:rsidP="00A962D1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69E1D03" w14:textId="48E354D5" w:rsidR="000B0599" w:rsidRPr="00700D35" w:rsidRDefault="00827429" w:rsidP="00A962D1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§2</w:t>
      </w:r>
    </w:p>
    <w:p w14:paraId="16F84BB1" w14:textId="77777777" w:rsidR="00421E59" w:rsidRPr="00700D35" w:rsidRDefault="00421E59" w:rsidP="00A962D1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0B573EB9" w14:textId="435D9520" w:rsidR="00DD7049" w:rsidRPr="00700D35" w:rsidRDefault="00827429" w:rsidP="00A962D1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Wynagrodzenie Wykonawcy za wykonanie całościowego przedmiotu umowy wynosi: …</w:t>
      </w:r>
      <w:r w:rsidR="000A0301" w:rsidRPr="00700D35">
        <w:rPr>
          <w:rFonts w:ascii="Calibri" w:hAnsi="Calibri" w:cs="Calibri"/>
          <w:color w:val="000000"/>
          <w:sz w:val="22"/>
          <w:szCs w:val="22"/>
        </w:rPr>
        <w:t>……...</w:t>
      </w:r>
      <w:r w:rsidRPr="00700D35">
        <w:rPr>
          <w:rFonts w:ascii="Calibri" w:hAnsi="Calibri" w:cs="Calibri"/>
          <w:color w:val="000000"/>
          <w:sz w:val="22"/>
          <w:szCs w:val="22"/>
        </w:rPr>
        <w:t>.......</w:t>
      </w:r>
      <w:r w:rsidR="000A0301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35">
        <w:rPr>
          <w:rFonts w:ascii="Calibri" w:hAnsi="Calibri" w:cs="Calibri"/>
          <w:color w:val="000000"/>
          <w:sz w:val="22"/>
          <w:szCs w:val="22"/>
        </w:rPr>
        <w:t>zł brutto (słownie…........... złotych i ….../……groszy) w tym podatek VAT w stawce (….)</w:t>
      </w:r>
      <w:r w:rsidR="00146A27" w:rsidRPr="00700D35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4016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2D0E0770" w14:textId="77777777" w:rsidR="00827429" w:rsidRPr="00700D35" w:rsidRDefault="00827429" w:rsidP="00A962D1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 xml:space="preserve"> §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 xml:space="preserve">2 </w:t>
      </w:r>
      <w:r w:rsidRPr="00700D35">
        <w:rPr>
          <w:rFonts w:ascii="Calibri" w:hAnsi="Calibri" w:cs="Calibri"/>
          <w:color w:val="000000"/>
          <w:sz w:val="22"/>
          <w:szCs w:val="22"/>
        </w:rPr>
        <w:t>ust. 3,4.</w:t>
      </w:r>
    </w:p>
    <w:p w14:paraId="0E40316D" w14:textId="1DA4DEE7" w:rsidR="00827429" w:rsidRPr="00700D35" w:rsidRDefault="00827429" w:rsidP="00A962D1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700D35">
        <w:rPr>
          <w:rFonts w:ascii="Calibri" w:hAnsi="Calibri" w:cs="Calibri"/>
          <w:color w:val="000000"/>
          <w:sz w:val="22"/>
          <w:szCs w:val="22"/>
        </w:rPr>
        <w:t xml:space="preserve"> i nie wymaga sporządzenia aneksu do umowy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700D35" w:rsidRDefault="00827429" w:rsidP="00A962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cen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urz</w:t>
      </w:r>
      <w:r w:rsidRPr="00700D35">
        <w:rPr>
          <w:rFonts w:ascii="Calibri" w:hAnsi="Calibri" w:cs="Calibri"/>
          <w:color w:val="000000"/>
          <w:sz w:val="22"/>
          <w:szCs w:val="22"/>
        </w:rPr>
        <w:t>ędowych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</w:rPr>
        <w:t>;</w:t>
      </w:r>
    </w:p>
    <w:p w14:paraId="46C4E1C8" w14:textId="77777777" w:rsidR="00827429" w:rsidRPr="00700D35" w:rsidRDefault="00827429" w:rsidP="00A962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700D35" w:rsidRDefault="00827429" w:rsidP="00A962D1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700D35" w:rsidRDefault="00827429" w:rsidP="00A962D1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poziomu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refundacji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leku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,</w:t>
      </w:r>
    </w:p>
    <w:p w14:paraId="706F3275" w14:textId="77777777" w:rsidR="00827429" w:rsidRPr="00700D35" w:rsidRDefault="00827429" w:rsidP="00A962D1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700D35">
        <w:rPr>
          <w:rFonts w:ascii="Calibri" w:hAnsi="Calibri" w:cs="Calibri"/>
          <w:color w:val="000000"/>
          <w:sz w:val="22"/>
          <w:szCs w:val="22"/>
          <w:lang w:val="en-US"/>
        </w:rPr>
        <w:t>zawarto</w:t>
      </w:r>
      <w:r w:rsidRPr="00700D35">
        <w:rPr>
          <w:rFonts w:ascii="Calibri" w:hAnsi="Calibri" w:cs="Calibri"/>
          <w:color w:val="000000"/>
          <w:sz w:val="22"/>
          <w:szCs w:val="22"/>
        </w:rPr>
        <w:t>ści</w:t>
      </w:r>
      <w:proofErr w:type="spellEnd"/>
      <w:r w:rsidRPr="00700D35">
        <w:rPr>
          <w:rFonts w:ascii="Calibri" w:hAnsi="Calibri" w:cs="Calibri"/>
          <w:color w:val="000000"/>
          <w:sz w:val="22"/>
          <w:szCs w:val="22"/>
        </w:rPr>
        <w:t xml:space="preserve"> opakowania leku,</w:t>
      </w:r>
    </w:p>
    <w:p w14:paraId="74EFB27B" w14:textId="74C3C554" w:rsidR="00827429" w:rsidRPr="00700D35" w:rsidRDefault="00827429" w:rsidP="00A962D1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 w:rsidRPr="00700D35">
        <w:rPr>
          <w:rFonts w:ascii="Calibri" w:hAnsi="Calibri" w:cs="Calibri"/>
          <w:color w:val="000000"/>
          <w:sz w:val="22"/>
          <w:szCs w:val="22"/>
        </w:rPr>
        <w:t>a</w:t>
      </w:r>
      <w:r w:rsidR="00DA5CE7" w:rsidRPr="00700D35">
        <w:rPr>
          <w:rFonts w:ascii="Calibri" w:hAnsi="Calibri" w:cs="Calibri"/>
          <w:color w:val="000000"/>
          <w:sz w:val="22"/>
          <w:szCs w:val="22"/>
        </w:rPr>
        <w:t>)</w:t>
      </w:r>
      <w:r w:rsidR="001F61D3" w:rsidRPr="00700D35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A304E0" w:rsidRPr="00700D35">
        <w:rPr>
          <w:rFonts w:ascii="Calibri" w:hAnsi="Calibri" w:cs="Calibri"/>
          <w:color w:val="000000"/>
          <w:sz w:val="22"/>
          <w:szCs w:val="22"/>
        </w:rPr>
        <w:t>c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700D35" w:rsidRDefault="001F61D3" w:rsidP="00A962D1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4.</w:t>
      </w:r>
      <w:r w:rsidR="00610E6C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2C48" w:rsidRPr="00700D35">
        <w:rPr>
          <w:rFonts w:ascii="Calibri" w:hAnsi="Calibri" w:cs="Calibri"/>
          <w:color w:val="000000"/>
          <w:sz w:val="22"/>
          <w:szCs w:val="22"/>
        </w:rPr>
        <w:t>Zamawiający wymaga w przypadku obniżenia limitu finanso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wania przez NFZ, obniżenia ceny </w:t>
      </w:r>
      <w:r w:rsidR="00DE2C48" w:rsidRPr="00700D35">
        <w:rPr>
          <w:rFonts w:ascii="Calibri" w:hAnsi="Calibri" w:cs="Calibri"/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700D35" w:rsidRDefault="001F61D3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5.</w:t>
      </w:r>
      <w:r w:rsidR="00610E6C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 w:rsidRPr="00700D35">
        <w:rPr>
          <w:rFonts w:ascii="Calibri" w:hAnsi="Calibri" w:cs="Calibri"/>
          <w:color w:val="000000"/>
          <w:sz w:val="22"/>
          <w:szCs w:val="22"/>
        </w:rPr>
        <w:t>.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04E0" w:rsidRPr="00700D35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czasie trwania sprzedaży promocyjnej asortymentu objętego ofertą przetargową Wykonawca jest zobowiązany do sprzedaży Zamawiającemu tych produktów po cenach promocyjnych, jeśli są niższe od przetargowych, przez cały czas trwania promocji.</w:t>
      </w:r>
    </w:p>
    <w:p w14:paraId="4FE4E3CD" w14:textId="3125D8C7" w:rsidR="00421E59" w:rsidRPr="00700D35" w:rsidRDefault="001F61D3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lastRenderedPageBreak/>
        <w:t>6.</w:t>
      </w:r>
      <w:r w:rsidR="00610E6C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Wykonawca obowiązany jest do przedłożenia d</w:t>
      </w:r>
      <w:r w:rsidR="000B09F7" w:rsidRPr="00700D35">
        <w:rPr>
          <w:rFonts w:ascii="Calibri" w:hAnsi="Calibri" w:cs="Calibri"/>
          <w:color w:val="000000"/>
          <w:sz w:val="22"/>
          <w:szCs w:val="22"/>
        </w:rPr>
        <w:t>okumentów uzasadniających podwyżkę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cen. </w:t>
      </w:r>
    </w:p>
    <w:p w14:paraId="78E7D55F" w14:textId="77777777" w:rsidR="00A962D1" w:rsidRPr="00700D35" w:rsidRDefault="00A962D1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2876ED64" w14:textId="45635AAB" w:rsidR="00143D24" w:rsidRPr="00700D35" w:rsidRDefault="0082742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00D35">
        <w:rPr>
          <w:rFonts w:ascii="Calibri" w:hAnsi="Calibri" w:cs="Calibri"/>
          <w:b/>
          <w:color w:val="000000"/>
          <w:sz w:val="22"/>
          <w:szCs w:val="22"/>
        </w:rPr>
        <w:t>§3</w:t>
      </w:r>
    </w:p>
    <w:p w14:paraId="04A116D8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57DEF04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700D35" w:rsidRDefault="009579AD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1) gdy nowy Wykonawca ma zastąpić dotychczasowego Wykonawcę w wyniku</w:t>
      </w:r>
      <w:r w:rsidRPr="00700D35">
        <w:rPr>
          <w:rFonts w:ascii="Calibri" w:hAnsi="Calibri" w:cs="Calibri"/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2) zmiany, o której mowa w § 1 ust. </w:t>
      </w:r>
      <w:r w:rsidR="006C78E2" w:rsidRPr="00700D35">
        <w:rPr>
          <w:rFonts w:ascii="Calibri" w:hAnsi="Calibri" w:cs="Calibri"/>
          <w:color w:val="000000"/>
          <w:sz w:val="22"/>
          <w:szCs w:val="22"/>
        </w:rPr>
        <w:t>8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4) sposobu konfekcjonowania;</w:t>
      </w:r>
    </w:p>
    <w:p w14:paraId="6C7B4E3E" w14:textId="77777777" w:rsidR="00DE2C48" w:rsidRPr="00700D35" w:rsidRDefault="00827429" w:rsidP="00A962D1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5) zmiany kodu EAN produ</w:t>
      </w:r>
      <w:r w:rsidR="009579AD" w:rsidRPr="00700D35">
        <w:rPr>
          <w:rFonts w:ascii="Calibri" w:hAnsi="Calibri" w:cs="Calibri"/>
          <w:color w:val="000000"/>
          <w:sz w:val="22"/>
          <w:szCs w:val="22"/>
        </w:rPr>
        <w:t>ktu leczniczego;</w:t>
      </w:r>
    </w:p>
    <w:p w14:paraId="5175A0E0" w14:textId="77777777" w:rsidR="000B0599" w:rsidRPr="00700D35" w:rsidRDefault="000B0599" w:rsidP="00A962D1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2EC492" w14:textId="0F9A1BC7" w:rsidR="00610E6C" w:rsidRPr="00700D35" w:rsidRDefault="0082742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§4</w:t>
      </w:r>
    </w:p>
    <w:p w14:paraId="2250654C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7937B987" w14:textId="77777777" w:rsidR="00827429" w:rsidRPr="00700D35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52118A7E" w:rsidR="00827429" w:rsidRPr="00700D35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Dostawa produktów leczniczych</w:t>
      </w:r>
      <w:r w:rsidR="00DE4988" w:rsidRPr="00700D35">
        <w:rPr>
          <w:rFonts w:ascii="Calibri" w:hAnsi="Calibri" w:cs="Calibri"/>
          <w:color w:val="000000"/>
          <w:sz w:val="22"/>
          <w:szCs w:val="22"/>
        </w:rPr>
        <w:t xml:space="preserve"> wraz z dokumentem WZ 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odbywać się będzie</w:t>
      </w:r>
      <w:r w:rsidR="00CB317A" w:rsidRPr="00700D35">
        <w:rPr>
          <w:rFonts w:ascii="Calibri" w:hAnsi="Calibri" w:cs="Calibri"/>
          <w:color w:val="000000"/>
          <w:sz w:val="22"/>
          <w:szCs w:val="22"/>
        </w:rPr>
        <w:t xml:space="preserve"> zgodnie z  każdorazowym zapotrzebowaniem Zamawiającego składanym w formie pisemnej </w:t>
      </w:r>
      <w:r w:rsidR="001B3B9E" w:rsidRPr="00700D35">
        <w:rPr>
          <w:rFonts w:ascii="Calibri" w:hAnsi="Calibri" w:cs="Calibri"/>
          <w:color w:val="000000"/>
          <w:sz w:val="22"/>
          <w:szCs w:val="22"/>
        </w:rPr>
        <w:t xml:space="preserve"> albo w formie dokumentu elektronicznego doręczonego środkami komunikacji elektronicznej.</w:t>
      </w:r>
    </w:p>
    <w:p w14:paraId="3923B688" w14:textId="77777777" w:rsidR="00827429" w:rsidRPr="00700D35" w:rsidRDefault="00827429" w:rsidP="00A962D1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ciągu 1 dnia roboczego od dnia złożenia zamówienia przez Zamawiającego.</w:t>
      </w:r>
    </w:p>
    <w:p w14:paraId="2A1E5D5E" w14:textId="77777777" w:rsidR="00831475" w:rsidRPr="002E6F86" w:rsidRDefault="00827429" w:rsidP="00A962D1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przypadku zamówień „na cito” w dni robocze (od poniedziałku do piątku</w:t>
      </w:r>
      <w:r w:rsidRPr="00700D35">
        <w:rPr>
          <w:rFonts w:ascii="Calibri" w:hAnsi="Calibri" w:cs="Calibri"/>
          <w:i/>
          <w:sz w:val="22"/>
          <w:szCs w:val="22"/>
        </w:rPr>
        <w:t xml:space="preserve"> z wyłączeniem dni ustawowo wolnych od pracy) </w:t>
      </w:r>
      <w:r w:rsidRPr="00700D35">
        <w:rPr>
          <w:rFonts w:ascii="Calibri" w:hAnsi="Calibri" w:cs="Calibri"/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0ECF5C41" w14:textId="00EEB180" w:rsidR="002E6F86" w:rsidRPr="002E6F86" w:rsidRDefault="002E6F86" w:rsidP="002E6F86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</w:rPr>
      </w:pPr>
      <w:r w:rsidRPr="002E6F86">
        <w:rPr>
          <w:rFonts w:ascii="Calibri" w:hAnsi="Calibri" w:cs="Calibri"/>
          <w:color w:val="000000"/>
          <w:sz w:val="22"/>
          <w:szCs w:val="22"/>
        </w:rPr>
        <w:t>W przypadku zamówień „na cito” w soboty, niedziele i dni ustawowo wolne od pracy – w jak najkrótszym czasie uzgodnionym z Kierownikiem Apteki Szpitalnej, nie dłuższym niż 12 godzin od złożenia zapotrzebowania</w:t>
      </w:r>
      <w:r w:rsidR="00D179ED">
        <w:rPr>
          <w:rFonts w:ascii="Calibri" w:hAnsi="Calibri" w:cs="Calibri"/>
          <w:color w:val="000000"/>
          <w:sz w:val="22"/>
          <w:szCs w:val="22"/>
        </w:rPr>
        <w:t xml:space="preserve"> (Dotyczy Części </w:t>
      </w:r>
      <w:r w:rsidR="003D3B5A">
        <w:rPr>
          <w:rFonts w:ascii="Calibri" w:hAnsi="Calibri" w:cs="Calibri"/>
          <w:color w:val="000000"/>
          <w:sz w:val="22"/>
          <w:szCs w:val="22"/>
        </w:rPr>
        <w:t>1</w:t>
      </w:r>
      <w:r w:rsidR="00D179ED">
        <w:rPr>
          <w:rFonts w:ascii="Calibri" w:hAnsi="Calibri" w:cs="Calibri"/>
          <w:color w:val="000000"/>
          <w:sz w:val="22"/>
          <w:szCs w:val="22"/>
        </w:rPr>
        <w:t>)</w:t>
      </w:r>
      <w:r w:rsidRPr="002E6F86">
        <w:rPr>
          <w:rFonts w:ascii="Calibri" w:hAnsi="Calibri" w:cs="Calibri"/>
          <w:color w:val="000000"/>
          <w:sz w:val="22"/>
          <w:szCs w:val="22"/>
        </w:rPr>
        <w:t>.</w:t>
      </w:r>
    </w:p>
    <w:p w14:paraId="69F0B072" w14:textId="77777777" w:rsidR="00341AEC" w:rsidRPr="00700D35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lastRenderedPageBreak/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700D35" w:rsidRDefault="00827429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700D35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Na Wykonawcy ciąży odpowiedzialność z tytułu uszkodzenia lub utraty przedmiotu umowy aż do chwili potwierdzenia odbioru przez Zamawiającego.</w:t>
      </w:r>
    </w:p>
    <w:p w14:paraId="455422AE" w14:textId="36B37949" w:rsidR="00DE4988" w:rsidRPr="00700D35" w:rsidRDefault="00827429" w:rsidP="00E8617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  <w:r w:rsidR="00DE4988" w:rsidRPr="00700D35"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DE4988" w:rsidRPr="00700D35">
        <w:rPr>
          <w:rFonts w:ascii="Calibri" w:hAnsi="Calibri" w:cs="Calibri"/>
          <w:sz w:val="22"/>
          <w:szCs w:val="22"/>
        </w:rPr>
        <w:t xml:space="preserve">Dokument (WZ) winien zawierać niezbędne informacje: </w:t>
      </w:r>
      <w:r w:rsidR="007F1D52" w:rsidRPr="00700D35">
        <w:rPr>
          <w:rFonts w:ascii="Calibri" w:hAnsi="Calibri" w:cs="Calibri"/>
          <w:sz w:val="22"/>
          <w:szCs w:val="22"/>
        </w:rPr>
        <w:t>nr dokumentu WZ</w:t>
      </w:r>
      <w:r w:rsidR="00C15D8D" w:rsidRPr="00700D35">
        <w:rPr>
          <w:rFonts w:ascii="Calibri" w:hAnsi="Calibri" w:cs="Calibri"/>
          <w:sz w:val="22"/>
          <w:szCs w:val="22"/>
        </w:rPr>
        <w:t>,</w:t>
      </w:r>
      <w:r w:rsidR="00DE4988" w:rsidRPr="00700D35">
        <w:rPr>
          <w:rFonts w:ascii="Calibri" w:hAnsi="Calibri" w:cs="Calibri"/>
          <w:sz w:val="22"/>
          <w:szCs w:val="22"/>
        </w:rPr>
        <w:t xml:space="preserve"> nazwę leku, dawkę</w:t>
      </w:r>
      <w:r w:rsidR="00CB317A" w:rsidRPr="00700D35">
        <w:rPr>
          <w:rFonts w:ascii="Calibri" w:hAnsi="Calibri" w:cs="Calibri"/>
          <w:sz w:val="22"/>
          <w:szCs w:val="22"/>
        </w:rPr>
        <w:t xml:space="preserve">, </w:t>
      </w:r>
      <w:r w:rsidR="00DE4988" w:rsidRPr="00700D35">
        <w:rPr>
          <w:rFonts w:ascii="Calibri" w:hAnsi="Calibri" w:cs="Calibri"/>
          <w:sz w:val="22"/>
          <w:szCs w:val="22"/>
        </w:rPr>
        <w:t>pojemność</w:t>
      </w:r>
      <w:r w:rsidR="00CB317A" w:rsidRPr="00700D35">
        <w:rPr>
          <w:rFonts w:ascii="Calibri" w:hAnsi="Calibri" w:cs="Calibri"/>
          <w:sz w:val="22"/>
          <w:szCs w:val="22"/>
        </w:rPr>
        <w:t xml:space="preserve">, </w:t>
      </w:r>
      <w:r w:rsidR="00DE4988" w:rsidRPr="00700D35">
        <w:rPr>
          <w:rFonts w:ascii="Calibri" w:hAnsi="Calibri" w:cs="Calibri"/>
          <w:sz w:val="22"/>
          <w:szCs w:val="22"/>
        </w:rPr>
        <w:t>ilość</w:t>
      </w:r>
      <w:r w:rsidR="00CB317A" w:rsidRPr="00700D35">
        <w:rPr>
          <w:rFonts w:ascii="Calibri" w:hAnsi="Calibri" w:cs="Calibri"/>
          <w:sz w:val="22"/>
          <w:szCs w:val="22"/>
        </w:rPr>
        <w:t xml:space="preserve">, </w:t>
      </w:r>
      <w:r w:rsidR="00DE4988" w:rsidRPr="00700D35">
        <w:rPr>
          <w:rFonts w:ascii="Calibri" w:hAnsi="Calibri" w:cs="Calibri"/>
          <w:sz w:val="22"/>
          <w:szCs w:val="22"/>
        </w:rPr>
        <w:t>cenę jednostkową netto i brutto</w:t>
      </w:r>
      <w:r w:rsidR="00CB317A" w:rsidRPr="00700D35">
        <w:rPr>
          <w:rFonts w:ascii="Calibri" w:hAnsi="Calibri" w:cs="Calibri"/>
          <w:sz w:val="22"/>
          <w:szCs w:val="22"/>
        </w:rPr>
        <w:t>,</w:t>
      </w:r>
      <w:r w:rsidR="007F1D52" w:rsidRPr="00700D35">
        <w:rPr>
          <w:rFonts w:ascii="Calibri" w:hAnsi="Calibri" w:cs="Calibri"/>
          <w:sz w:val="22"/>
          <w:szCs w:val="22"/>
        </w:rPr>
        <w:t xml:space="preserve"> </w:t>
      </w:r>
      <w:r w:rsidR="00CB317A" w:rsidRPr="00700D35">
        <w:rPr>
          <w:rFonts w:ascii="Calibri" w:hAnsi="Calibri" w:cs="Calibri"/>
          <w:sz w:val="22"/>
          <w:szCs w:val="22"/>
        </w:rPr>
        <w:t>V</w:t>
      </w:r>
      <w:r w:rsidR="00DE4988" w:rsidRPr="00700D35">
        <w:rPr>
          <w:rFonts w:ascii="Calibri" w:hAnsi="Calibri" w:cs="Calibri"/>
          <w:sz w:val="22"/>
          <w:szCs w:val="22"/>
        </w:rPr>
        <w:t>at</w:t>
      </w:r>
      <w:r w:rsidR="00CB317A" w:rsidRPr="00700D35">
        <w:rPr>
          <w:rFonts w:ascii="Calibri" w:hAnsi="Calibri" w:cs="Calibri"/>
          <w:sz w:val="22"/>
          <w:szCs w:val="22"/>
        </w:rPr>
        <w:t xml:space="preserve">, </w:t>
      </w:r>
      <w:r w:rsidR="00DE4988" w:rsidRPr="00700D35">
        <w:rPr>
          <w:rFonts w:ascii="Calibri" w:hAnsi="Calibri" w:cs="Calibri"/>
          <w:sz w:val="22"/>
          <w:szCs w:val="22"/>
        </w:rPr>
        <w:t>serię,  datę ważności</w:t>
      </w:r>
      <w:r w:rsidR="00CB317A" w:rsidRPr="00700D35">
        <w:rPr>
          <w:rFonts w:ascii="Calibri" w:hAnsi="Calibri" w:cs="Calibri"/>
          <w:sz w:val="22"/>
          <w:szCs w:val="22"/>
        </w:rPr>
        <w:t>, kod EAN,  adr</w:t>
      </w:r>
      <w:r w:rsidR="00DE4988" w:rsidRPr="00700D35">
        <w:rPr>
          <w:rFonts w:ascii="Calibri" w:hAnsi="Calibri" w:cs="Calibri"/>
          <w:sz w:val="22"/>
          <w:szCs w:val="22"/>
        </w:rPr>
        <w:t>es hurtowni</w:t>
      </w:r>
      <w:r w:rsidR="00CB317A" w:rsidRPr="00700D35">
        <w:rPr>
          <w:rFonts w:ascii="Calibri" w:hAnsi="Calibri" w:cs="Calibri"/>
          <w:sz w:val="22"/>
          <w:szCs w:val="22"/>
        </w:rPr>
        <w:t xml:space="preserve">. </w:t>
      </w:r>
    </w:p>
    <w:p w14:paraId="5AC9382F" w14:textId="77777777" w:rsidR="00827429" w:rsidRPr="00700D35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700D35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7C7F30CF" w14:textId="5C448ECE" w:rsidR="0003246E" w:rsidRPr="00700D35" w:rsidRDefault="00827429" w:rsidP="00A962D1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Dokumenty określone w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§</w:t>
      </w:r>
      <w:r w:rsidR="004607EE" w:rsidRPr="00700D3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4</w:t>
      </w:r>
      <w:r w:rsidR="004607EE" w:rsidRPr="00700D3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700D35">
        <w:rPr>
          <w:rFonts w:ascii="Calibri" w:hAnsi="Calibri" w:cs="Calibri"/>
          <w:color w:val="000000"/>
          <w:sz w:val="22"/>
          <w:szCs w:val="22"/>
        </w:rPr>
        <w:t>ust. 7 winny być wystawione przez Wykonawcę w języku polskim oraz oznaczone numerem umowy.</w:t>
      </w:r>
    </w:p>
    <w:p w14:paraId="70F18330" w14:textId="77777777" w:rsidR="00A962D1" w:rsidRPr="00700D35" w:rsidRDefault="00A962D1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28352E8" w14:textId="262869FA" w:rsidR="004D1F14" w:rsidRPr="00700D35" w:rsidRDefault="00B33B1E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§5</w:t>
      </w:r>
    </w:p>
    <w:p w14:paraId="31B90E50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13107769" w14:textId="77777777" w:rsidR="00827429" w:rsidRPr="00700D35" w:rsidRDefault="00827429" w:rsidP="00A962D1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700D35">
        <w:rPr>
          <w:rFonts w:ascii="Calibri" w:hAnsi="Calibri" w:cs="Calibri"/>
          <w:color w:val="000000"/>
          <w:sz w:val="22"/>
          <w:szCs w:val="22"/>
        </w:rPr>
        <w:t>ją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700D35" w:rsidRDefault="00827429" w:rsidP="00A962D1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Niedotrzymanie warunków określonych w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§ 5</w:t>
      </w:r>
      <w:r w:rsidR="004607EE" w:rsidRPr="00700D3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700D35">
        <w:rPr>
          <w:rFonts w:ascii="Calibri" w:hAnsi="Calibri" w:cs="Calibri"/>
          <w:color w:val="000000"/>
          <w:sz w:val="22"/>
          <w:szCs w:val="22"/>
        </w:rPr>
        <w:t>ust.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1 spowoduje odmowę przyjęcia danej partii zamówienia. Zamawiający sporządzi na tę okoliczność protokół reklamacyjny i powiadomi Wykonawcę. Wykonawca zobowiązany jest po uzgodnieniu z Kierownikiem Apteki Szpitalnej w możliwie najkrótszym </w:t>
      </w:r>
      <w:r w:rsidRPr="00700D35">
        <w:rPr>
          <w:rFonts w:ascii="Calibri" w:hAnsi="Calibri" w:cs="Calibri"/>
          <w:color w:val="000000"/>
          <w:sz w:val="22"/>
          <w:szCs w:val="22"/>
        </w:rPr>
        <w:lastRenderedPageBreak/>
        <w:t>czasie, ale nie dłuższym niż 7 dni robocze</w:t>
      </w:r>
      <w:r w:rsidR="001A19C2" w:rsidRPr="00700D35">
        <w:rPr>
          <w:rFonts w:ascii="Calibri" w:hAnsi="Calibri" w:cs="Calibri"/>
          <w:color w:val="000000"/>
          <w:sz w:val="22"/>
          <w:szCs w:val="22"/>
        </w:rPr>
        <w:t xml:space="preserve"> od daty zgłoszenia reklamacji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700D35" w:rsidRDefault="00827429" w:rsidP="00A962D1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39ABB395" w14:textId="77777777" w:rsidR="00421E59" w:rsidRPr="00700D35" w:rsidRDefault="00421E59" w:rsidP="00700D3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3D8D882" w14:textId="7943D0BC" w:rsidR="004D1F14" w:rsidRPr="00700D35" w:rsidRDefault="00B33B1E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§6</w:t>
      </w:r>
    </w:p>
    <w:p w14:paraId="489AD462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F6D2FC" w14:textId="77777777" w:rsidR="00827429" w:rsidRPr="00700D35" w:rsidRDefault="00827429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700D35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zwłoki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 w:rsidRPr="00700D35">
        <w:rPr>
          <w:rFonts w:ascii="Calibri" w:hAnsi="Calibri" w:cs="Calibri"/>
          <w:color w:val="000000"/>
          <w:sz w:val="22"/>
          <w:szCs w:val="22"/>
        </w:rPr>
        <w:t xml:space="preserve"> § 4 ust. 2 pkt 1) w wysokości 0,5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zwłoki</w:t>
      </w:r>
      <w:r w:rsidRPr="00700D35">
        <w:rPr>
          <w:rFonts w:ascii="Calibri" w:hAnsi="Calibri" w:cs="Calibri"/>
          <w:color w:val="000000"/>
          <w:sz w:val="22"/>
          <w:szCs w:val="22"/>
        </w:rPr>
        <w:t>;</w:t>
      </w:r>
    </w:p>
    <w:p w14:paraId="696AC995" w14:textId="77777777" w:rsidR="00A85C9D" w:rsidRPr="002E6F86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zwłoki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 w:rsidRPr="00700D35">
        <w:rPr>
          <w:rFonts w:ascii="Calibri" w:hAnsi="Calibri" w:cs="Calibri"/>
          <w:color w:val="000000"/>
          <w:sz w:val="22"/>
          <w:szCs w:val="22"/>
        </w:rPr>
        <w:t xml:space="preserve"> § 4 ust. 2 pkt 2) w wysokości 0,5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700D35">
        <w:rPr>
          <w:rFonts w:ascii="Calibri" w:hAnsi="Calibri" w:cs="Calibri"/>
          <w:color w:val="000000"/>
          <w:sz w:val="22"/>
          <w:szCs w:val="22"/>
        </w:rPr>
        <w:t>zwłoki</w:t>
      </w:r>
      <w:r w:rsidRPr="00700D35">
        <w:rPr>
          <w:rFonts w:ascii="Calibri" w:hAnsi="Calibri" w:cs="Calibri"/>
          <w:color w:val="000000"/>
          <w:sz w:val="22"/>
          <w:szCs w:val="22"/>
        </w:rPr>
        <w:t>;</w:t>
      </w:r>
    </w:p>
    <w:p w14:paraId="3AD0E346" w14:textId="0B9E8AE7" w:rsidR="002E6F86" w:rsidRPr="002E6F86" w:rsidRDefault="002E6F86" w:rsidP="002E6F86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</w:pPr>
      <w:r w:rsidRPr="006E4D5B">
        <w:rPr>
          <w:color w:val="000000"/>
          <w:sz w:val="22"/>
          <w:szCs w:val="22"/>
        </w:rPr>
        <w:t xml:space="preserve">w przypadku zwłoki w dostawie produktów leczniczych lub w przypadku dostarczenia produktów leczniczych niezgodnie ze złożonym przez Zamawiającego zamówieniem w terminie określonym § 4 ust. 2 pkt </w:t>
      </w:r>
      <w:r>
        <w:rPr>
          <w:color w:val="000000"/>
          <w:sz w:val="22"/>
          <w:szCs w:val="22"/>
        </w:rPr>
        <w:t>3</w:t>
      </w:r>
      <w:r w:rsidRPr="006E4D5B">
        <w:rPr>
          <w:color w:val="000000"/>
          <w:sz w:val="22"/>
          <w:szCs w:val="22"/>
        </w:rPr>
        <w:t>) w wysokości 1 % wartości brutto danej części dostawy (złożonego zamówienia) za każdą godzinę zwłoki;</w:t>
      </w:r>
    </w:p>
    <w:p w14:paraId="40C444F3" w14:textId="0277D3C4" w:rsidR="00827429" w:rsidRPr="00700D35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razie rozwiązania umowy w trybie § 7 ust. 3 przez Zamawiającego</w:t>
      </w:r>
      <w:r w:rsidR="00DA3B69" w:rsidRPr="00700D35">
        <w:rPr>
          <w:rFonts w:ascii="Calibri" w:hAnsi="Calibri" w:cs="Calibri"/>
          <w:color w:val="000000"/>
          <w:sz w:val="22"/>
          <w:szCs w:val="22"/>
        </w:rPr>
        <w:t xml:space="preserve"> lub odstąpienia od umowy z winy Wykonawcy przez którąkolwiek ze stron</w:t>
      </w:r>
      <w:r w:rsidRPr="00700D35">
        <w:rPr>
          <w:rFonts w:ascii="Calibri" w:hAnsi="Calibri" w:cs="Calibri"/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 w:rsidRPr="00700D35">
        <w:rPr>
          <w:rFonts w:ascii="Calibri" w:hAnsi="Calibri" w:cs="Calibri"/>
          <w:color w:val="000000"/>
          <w:sz w:val="22"/>
          <w:szCs w:val="22"/>
        </w:rPr>
        <w:t xml:space="preserve"> dla </w:t>
      </w:r>
      <w:r w:rsidR="00447693" w:rsidRPr="00700D35">
        <w:rPr>
          <w:rFonts w:ascii="Calibri" w:hAnsi="Calibri" w:cs="Calibri"/>
          <w:color w:val="000000"/>
          <w:sz w:val="22"/>
          <w:szCs w:val="22"/>
        </w:rPr>
        <w:t>danej Części/danych Części umowy, których dotyczy rozwiązanie umowy lub odstąpienie</w:t>
      </w:r>
      <w:r w:rsidRPr="00700D35">
        <w:rPr>
          <w:rFonts w:ascii="Calibri" w:hAnsi="Calibri" w:cs="Calibri"/>
          <w:color w:val="000000"/>
          <w:sz w:val="22"/>
          <w:szCs w:val="22"/>
        </w:rPr>
        <w:t>;</w:t>
      </w:r>
    </w:p>
    <w:p w14:paraId="449606BA" w14:textId="77777777" w:rsidR="00827429" w:rsidRPr="002E6F86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2113ADDC" w14:textId="77777777" w:rsidR="002E6F86" w:rsidRPr="00700D35" w:rsidRDefault="002E6F86" w:rsidP="002E6F86">
      <w:pPr>
        <w:tabs>
          <w:tab w:val="left" w:pos="0"/>
          <w:tab w:val="left" w:pos="284"/>
        </w:tabs>
        <w:autoSpaceDE w:val="0"/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7B38116F" w14:textId="77777777" w:rsidR="00C8714D" w:rsidRPr="00700D35" w:rsidRDefault="00C8714D" w:rsidP="00C8714D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za każdy przypadek nieprawidłowości realizowania zapisów w § 8 ust.1 w wysokości 600,00 zł.</w:t>
      </w:r>
    </w:p>
    <w:p w14:paraId="4A8CEF5A" w14:textId="573C15CE" w:rsidR="00827429" w:rsidRPr="00700D35" w:rsidRDefault="00827429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>zwłoki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 w:rsidRPr="00700D35">
        <w:rPr>
          <w:rFonts w:ascii="Calibri" w:hAnsi="Calibri" w:cs="Calibri"/>
          <w:color w:val="000000"/>
          <w:sz w:val="22"/>
          <w:szCs w:val="22"/>
        </w:rPr>
        <w:t>W</w:t>
      </w:r>
      <w:r w:rsidRPr="00700D35">
        <w:rPr>
          <w:rFonts w:ascii="Calibri" w:hAnsi="Calibri" w:cs="Calibri"/>
          <w:color w:val="000000"/>
          <w:sz w:val="22"/>
          <w:szCs w:val="22"/>
        </w:rPr>
        <w:t>ykonawcy Z</w:t>
      </w:r>
      <w:r w:rsidR="00BF7A8A" w:rsidRPr="00700D35">
        <w:rPr>
          <w:rFonts w:ascii="Calibri" w:hAnsi="Calibri" w:cs="Calibri"/>
          <w:color w:val="000000"/>
          <w:sz w:val="22"/>
          <w:szCs w:val="22"/>
        </w:rPr>
        <w:t>a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stępczego wybranego przez </w:t>
      </w:r>
      <w:r w:rsidRPr="00700D35">
        <w:rPr>
          <w:rFonts w:ascii="Calibri" w:hAnsi="Calibri" w:cs="Calibri"/>
          <w:color w:val="000000"/>
          <w:sz w:val="22"/>
          <w:szCs w:val="22"/>
        </w:rPr>
        <w:lastRenderedPageBreak/>
        <w:t>Zamawiającego. Zamawiający uprawniony jest do zakupu towaru u Wykonawcy Zastępczego na wyłączny koszt i ryzyko Wykonawcy. Wykonawca pokryje wszelkie</w:t>
      </w:r>
      <w:r w:rsidR="009C00C3" w:rsidRPr="00700D35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700D35" w:rsidRDefault="00404BFE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Za okres od dnia wykonania przez Zamawiającego uprawnienia do wykonania zastępczego, Zamawiający nie będzie naliczał kar umownych, o których mowa w </w:t>
      </w:r>
      <w:r w:rsidR="009C00C3" w:rsidRPr="00700D35">
        <w:rPr>
          <w:rFonts w:ascii="Calibri" w:hAnsi="Calibri" w:cs="Calibri"/>
          <w:color w:val="000000"/>
          <w:sz w:val="22"/>
          <w:szCs w:val="22"/>
        </w:rPr>
        <w:t>§ 6 ust. 1 lit. a), b)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umowy.</w:t>
      </w:r>
    </w:p>
    <w:p w14:paraId="42CD9BBA" w14:textId="77777777" w:rsidR="009C00C3" w:rsidRPr="00700D35" w:rsidRDefault="00827429" w:rsidP="00A962D1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700D35">
        <w:rPr>
          <w:rFonts w:ascii="Calibri" w:hAnsi="Calibri" w:cs="Calibri"/>
          <w:color w:val="000000"/>
          <w:sz w:val="22"/>
          <w:szCs w:val="22"/>
        </w:rPr>
        <w:t>7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wykonawstwa zastępczego zakupić produkt leczniczy ujęty w kosztorysie ofertowym lub produkt zamienny, a wszelkie</w:t>
      </w:r>
      <w:r w:rsidR="009C00C3" w:rsidRPr="00700D35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koszty z tym związane pokryje Wykonawca. </w:t>
      </w:r>
    </w:p>
    <w:p w14:paraId="7A56D8A7" w14:textId="73D7DA7A" w:rsidR="003E1562" w:rsidRPr="00700D35" w:rsidRDefault="00404BFE" w:rsidP="00700D35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 w:rsidRPr="00700D35">
        <w:rPr>
          <w:rFonts w:ascii="Calibri" w:hAnsi="Calibri" w:cs="Calibri"/>
          <w:color w:val="000000"/>
          <w:sz w:val="22"/>
          <w:szCs w:val="22"/>
        </w:rPr>
        <w:t xml:space="preserve"> Zamawiający ma prawo potrącania kar umownych z wynagrodzenia przysługującego Wykonawcy na podstawie niniejszej umowy lub z innymi wierzytelnościami Wykonawcy względem Zamawiającego.</w:t>
      </w:r>
    </w:p>
    <w:p w14:paraId="6CF00E89" w14:textId="77777777" w:rsidR="0017095F" w:rsidRPr="00700D35" w:rsidRDefault="0017095F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875014B" w14:textId="333EFB2E" w:rsidR="00143D24" w:rsidRPr="00700D35" w:rsidRDefault="0082742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§7</w:t>
      </w:r>
    </w:p>
    <w:p w14:paraId="099C964A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0CE629DF" w14:textId="77777777" w:rsidR="00827429" w:rsidRPr="00700D35" w:rsidRDefault="00827429" w:rsidP="00A962D1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Zamawiającemu przysługuje </w:t>
      </w:r>
      <w:r w:rsidR="009579AD" w:rsidRPr="00700D35">
        <w:rPr>
          <w:rFonts w:ascii="Calibri" w:hAnsi="Calibri" w:cs="Calibri"/>
          <w:color w:val="000000"/>
          <w:sz w:val="22"/>
          <w:szCs w:val="22"/>
        </w:rPr>
        <w:t xml:space="preserve">prawo do odstąpienia od umowy zgodnie z art. 456 </w:t>
      </w:r>
      <w:proofErr w:type="spellStart"/>
      <w:r w:rsidR="000A0301" w:rsidRPr="00700D35">
        <w:rPr>
          <w:rFonts w:ascii="Calibri" w:hAnsi="Calibri" w:cs="Calibri"/>
          <w:color w:val="000000"/>
          <w:sz w:val="22"/>
          <w:szCs w:val="22"/>
        </w:rPr>
        <w:t>P</w:t>
      </w:r>
      <w:r w:rsidR="00324F69" w:rsidRPr="00700D35">
        <w:rPr>
          <w:rFonts w:ascii="Calibri" w:hAnsi="Calibri" w:cs="Calibri"/>
          <w:color w:val="000000"/>
          <w:sz w:val="22"/>
          <w:szCs w:val="22"/>
        </w:rPr>
        <w:t>zp</w:t>
      </w:r>
      <w:proofErr w:type="spellEnd"/>
      <w:r w:rsidR="00324F69" w:rsidRPr="00700D35">
        <w:rPr>
          <w:rFonts w:ascii="Calibri" w:hAnsi="Calibri" w:cs="Calibri"/>
          <w:color w:val="000000"/>
          <w:sz w:val="22"/>
          <w:szCs w:val="22"/>
        </w:rPr>
        <w:t>,</w:t>
      </w:r>
      <w:r w:rsidR="009579AD" w:rsidRPr="00700D35">
        <w:rPr>
          <w:rFonts w:ascii="Calibri" w:hAnsi="Calibri" w:cs="Calibri"/>
          <w:color w:val="000000"/>
          <w:sz w:val="22"/>
          <w:szCs w:val="22"/>
        </w:rPr>
        <w:t xml:space="preserve"> w szczególności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jeżeli: </w:t>
      </w:r>
    </w:p>
    <w:p w14:paraId="74E10C07" w14:textId="77777777" w:rsidR="00827429" w:rsidRPr="00700D35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700D35" w:rsidRDefault="00827429" w:rsidP="00A962D1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>30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 xml:space="preserve">§ 7 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ust.1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>lit.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a);</w:t>
      </w:r>
    </w:p>
    <w:p w14:paraId="60B1BA8D" w14:textId="77777777" w:rsidR="00827429" w:rsidRPr="00700D35" w:rsidRDefault="00827429" w:rsidP="00A962D1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przypadku, o którym mowa w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 xml:space="preserve"> § 7 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3FDE513A" w14:textId="55F7A131" w:rsidR="0017095F" w:rsidRPr="003D3B5A" w:rsidRDefault="00827429" w:rsidP="00A962D1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180230F4" w14:textId="77777777" w:rsidR="006645CA" w:rsidRPr="00700D35" w:rsidRDefault="0082742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§8</w:t>
      </w:r>
    </w:p>
    <w:p w14:paraId="0E9B1E5E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74FB51" w14:textId="4C0AD06B" w:rsidR="00E72B67" w:rsidRPr="00700D35" w:rsidRDefault="00E72B67" w:rsidP="00A962D1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t>1.</w:t>
      </w:r>
      <w:r w:rsidR="0052178E" w:rsidRPr="00700D35">
        <w:rPr>
          <w:rFonts w:ascii="Calibri" w:hAnsi="Calibri" w:cs="Calibri"/>
          <w:sz w:val="22"/>
          <w:szCs w:val="22"/>
        </w:rPr>
        <w:t xml:space="preserve"> </w:t>
      </w:r>
      <w:r w:rsidRPr="00700D35">
        <w:rPr>
          <w:rFonts w:ascii="Calibri" w:hAnsi="Calibri" w:cs="Calibri"/>
          <w:sz w:val="22"/>
          <w:szCs w:val="22"/>
        </w:rPr>
        <w:t>Zamawiający zobowiązuje się do zapłaty za przedmiot umowy w terminie 60 dni od daty otrzymania prawidłowo wystawionej faktury zbiorczej, na konto wskazane na fakturze.  Na fakturze zbiorczej muszą b</w:t>
      </w:r>
      <w:r w:rsidR="00A65698" w:rsidRPr="00700D35">
        <w:rPr>
          <w:rFonts w:ascii="Calibri" w:hAnsi="Calibri" w:cs="Calibri"/>
          <w:sz w:val="22"/>
          <w:szCs w:val="22"/>
        </w:rPr>
        <w:t>yć wygenerowane numery dokumentów</w:t>
      </w:r>
      <w:r w:rsidRPr="00700D35">
        <w:rPr>
          <w:rFonts w:ascii="Calibri" w:hAnsi="Calibri" w:cs="Calibri"/>
          <w:sz w:val="22"/>
          <w:szCs w:val="22"/>
        </w:rPr>
        <w:t xml:space="preserve"> </w:t>
      </w:r>
      <w:r w:rsidR="00A65698" w:rsidRPr="00700D35">
        <w:rPr>
          <w:rFonts w:ascii="Calibri" w:hAnsi="Calibri" w:cs="Calibri"/>
          <w:sz w:val="22"/>
          <w:szCs w:val="22"/>
        </w:rPr>
        <w:t>potwierdzających</w:t>
      </w:r>
      <w:r w:rsidRPr="00700D35">
        <w:rPr>
          <w:rFonts w:ascii="Calibri" w:hAnsi="Calibri" w:cs="Calibri"/>
          <w:sz w:val="22"/>
          <w:szCs w:val="22"/>
        </w:rPr>
        <w:t xml:space="preserve"> realizację dostaw  tj. dokument</w:t>
      </w:r>
      <w:r w:rsidR="0052178E" w:rsidRPr="00700D35">
        <w:rPr>
          <w:rFonts w:ascii="Calibri" w:hAnsi="Calibri" w:cs="Calibri"/>
          <w:sz w:val="22"/>
          <w:szCs w:val="22"/>
        </w:rPr>
        <w:t>ów (WZ)</w:t>
      </w:r>
      <w:r w:rsidR="001B3B9E" w:rsidRPr="00700D35">
        <w:rPr>
          <w:rFonts w:ascii="Calibri" w:hAnsi="Calibri" w:cs="Calibri"/>
          <w:sz w:val="22"/>
          <w:szCs w:val="22"/>
        </w:rPr>
        <w:t>, o których mowa</w:t>
      </w:r>
      <w:r w:rsidR="00277EF9" w:rsidRPr="00700D35">
        <w:rPr>
          <w:rFonts w:ascii="Calibri" w:hAnsi="Calibri" w:cs="Calibri"/>
          <w:sz w:val="22"/>
          <w:szCs w:val="22"/>
        </w:rPr>
        <w:t xml:space="preserve"> </w:t>
      </w:r>
      <w:r w:rsidR="001B3B9E" w:rsidRPr="00700D35">
        <w:rPr>
          <w:rFonts w:ascii="Calibri" w:hAnsi="Calibri" w:cs="Calibri"/>
          <w:sz w:val="22"/>
          <w:szCs w:val="22"/>
        </w:rPr>
        <w:t xml:space="preserve">w  §4 powyżej, </w:t>
      </w:r>
      <w:r w:rsidR="00277EF9" w:rsidRPr="00700D35">
        <w:rPr>
          <w:rFonts w:ascii="Calibri" w:hAnsi="Calibri" w:cs="Calibri"/>
          <w:sz w:val="22"/>
          <w:szCs w:val="22"/>
        </w:rPr>
        <w:t>z danego miesiąca, za który wystawiona jest faktura zbiorcza</w:t>
      </w:r>
      <w:r w:rsidR="001B3B9E" w:rsidRPr="00700D35">
        <w:rPr>
          <w:rFonts w:ascii="Calibri" w:hAnsi="Calibri" w:cs="Calibri"/>
          <w:sz w:val="22"/>
          <w:szCs w:val="22"/>
        </w:rPr>
        <w:t xml:space="preserve">. </w:t>
      </w:r>
      <w:r w:rsidRPr="00700D35">
        <w:rPr>
          <w:rFonts w:ascii="Calibri" w:hAnsi="Calibri" w:cs="Calibri"/>
          <w:sz w:val="22"/>
          <w:szCs w:val="22"/>
        </w:rPr>
        <w:t>W przypadku, gdy faktura zbiorcza nie zawiera numerów</w:t>
      </w:r>
      <w:r w:rsidR="00E03F38" w:rsidRPr="00700D35">
        <w:rPr>
          <w:rFonts w:ascii="Calibri" w:hAnsi="Calibri" w:cs="Calibri"/>
          <w:sz w:val="22"/>
          <w:szCs w:val="22"/>
        </w:rPr>
        <w:t xml:space="preserve"> (WZ)</w:t>
      </w:r>
      <w:r w:rsidR="00310CED" w:rsidRPr="00700D35">
        <w:rPr>
          <w:rFonts w:ascii="Calibri" w:hAnsi="Calibri" w:cs="Calibri"/>
          <w:sz w:val="22"/>
          <w:szCs w:val="22"/>
        </w:rPr>
        <w:t xml:space="preserve"> i zawartych w nim informacji</w:t>
      </w:r>
      <w:r w:rsidRPr="00700D35">
        <w:rPr>
          <w:rFonts w:ascii="Calibri" w:hAnsi="Calibri" w:cs="Calibri"/>
          <w:sz w:val="22"/>
          <w:szCs w:val="22"/>
        </w:rPr>
        <w:t>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w przypadku, gdy swoim zakresem obejmuje dostawy zgodne z przedmiotem niniejszej umowy, co oznacza, że Zamawiający nie dopuszcza wystawienia faktur zbiorczych w zakresie dostaw  z różnych umów lub spoza umowy.</w:t>
      </w:r>
    </w:p>
    <w:p w14:paraId="33FF6FCA" w14:textId="2FE3A185" w:rsidR="00827429" w:rsidRPr="00700D35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Wykonawca zobowiązuje się do niedokonywania przekazu świadczenia Odbiorcy w rozumieniu art. 921</w:t>
      </w:r>
      <w:r w:rsidR="00827429" w:rsidRPr="00700D35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-921</w:t>
      </w:r>
      <w:r w:rsidR="00827429" w:rsidRPr="00700D35">
        <w:rPr>
          <w:rFonts w:ascii="Calibri" w:hAnsi="Calibri" w:cs="Calibri"/>
          <w:color w:val="000000"/>
          <w:sz w:val="22"/>
          <w:szCs w:val="22"/>
          <w:vertAlign w:val="superscript"/>
        </w:rPr>
        <w:t>5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73D198BD" w:rsidR="00DA533A" w:rsidRPr="00700D35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3.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3D6D4037" w:rsidR="00DA533A" w:rsidRPr="00700D35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4FB56244" w:rsidR="00DA533A" w:rsidRPr="00700D35" w:rsidRDefault="0052178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t xml:space="preserve">5. </w:t>
      </w:r>
      <w:r w:rsidR="00DA533A" w:rsidRPr="00700D35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146A27" w:rsidRPr="00700D35">
        <w:rPr>
          <w:rFonts w:ascii="Calibri" w:hAnsi="Calibri" w:cs="Calibri"/>
          <w:sz w:val="22"/>
          <w:szCs w:val="22"/>
        </w:rPr>
        <w:t>zną na adres mailowy: cozl</w:t>
      </w:r>
      <w:r w:rsidR="00DA533A" w:rsidRPr="00700D35">
        <w:rPr>
          <w:rFonts w:ascii="Calibri" w:hAnsi="Calibri" w:cs="Calibri"/>
          <w:sz w:val="22"/>
          <w:szCs w:val="22"/>
        </w:rPr>
        <w:t>@</w:t>
      </w:r>
      <w:r w:rsidR="00146A27" w:rsidRPr="00700D35">
        <w:rPr>
          <w:rFonts w:ascii="Calibri" w:hAnsi="Calibri" w:cs="Calibri"/>
          <w:sz w:val="22"/>
          <w:szCs w:val="22"/>
        </w:rPr>
        <w:t>cozl</w:t>
      </w:r>
      <w:r w:rsidR="00DA533A" w:rsidRPr="00700D35">
        <w:rPr>
          <w:rFonts w:ascii="Calibri" w:hAnsi="Calibri" w:cs="Calibri"/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392ACD1D" w14:textId="4672441F" w:rsidR="00DA533A" w:rsidRPr="00700D35" w:rsidRDefault="004113A5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t xml:space="preserve">6. </w:t>
      </w:r>
      <w:r w:rsidR="00DA533A" w:rsidRPr="00700D35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1BAAF79" w:rsidR="00DA533A" w:rsidRPr="00700D35" w:rsidRDefault="004113A5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lastRenderedPageBreak/>
        <w:t xml:space="preserve">7. </w:t>
      </w:r>
      <w:r w:rsidR="00DA533A" w:rsidRPr="00700D35"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69C4571D" w14:textId="3AE57953" w:rsidR="00421E59" w:rsidRPr="00700D35" w:rsidRDefault="004113A5" w:rsidP="00700D3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t xml:space="preserve">8. </w:t>
      </w:r>
      <w:r w:rsidR="00DA533A" w:rsidRPr="00700D35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541992C0" w14:textId="77777777" w:rsidR="00421E59" w:rsidRPr="00700D35" w:rsidRDefault="00421E59" w:rsidP="00A962D1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1C1A5F4" w14:textId="77777777" w:rsidR="006645CA" w:rsidRPr="00700D35" w:rsidRDefault="0082742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§9</w:t>
      </w:r>
    </w:p>
    <w:p w14:paraId="0054B987" w14:textId="77777777" w:rsidR="00421E59" w:rsidRPr="00700D35" w:rsidRDefault="00421E59" w:rsidP="00A962D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2FE02A0" w14:textId="77777777" w:rsidR="00827429" w:rsidRPr="00700D35" w:rsidRDefault="00827429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700D35" w:rsidRDefault="00827429" w:rsidP="00A962D1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700D35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700D35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700D35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700D35">
        <w:rPr>
          <w:rFonts w:ascii="Calibri" w:hAnsi="Calibri" w:cs="Calibri"/>
          <w:sz w:val="22"/>
          <w:szCs w:val="22"/>
        </w:rPr>
        <w:t xml:space="preserve"> </w:t>
      </w:r>
      <w:r w:rsidRPr="00700D35">
        <w:rPr>
          <w:rFonts w:ascii="Calibri" w:hAnsi="Calibri" w:cs="Calibri"/>
          <w:sz w:val="22"/>
          <w:szCs w:val="22"/>
        </w:rPr>
        <w:t>r. o pracowniczych planach kapitałowych.</w:t>
      </w:r>
    </w:p>
    <w:p w14:paraId="33CB103F" w14:textId="77777777" w:rsidR="00827429" w:rsidRPr="00700D35" w:rsidRDefault="00827429" w:rsidP="00A962D1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700D35" w:rsidRDefault="00827429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</w:t>
      </w:r>
      <w:r w:rsidRPr="00700D35">
        <w:rPr>
          <w:rFonts w:ascii="Calibri" w:hAnsi="Calibri" w:cs="Calibri"/>
          <w:color w:val="000000"/>
          <w:sz w:val="22"/>
          <w:szCs w:val="22"/>
        </w:rPr>
        <w:lastRenderedPageBreak/>
        <w:t>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700D35" w:rsidRDefault="00827429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700D35" w:rsidRDefault="00DC0BE8" w:rsidP="00A962D1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c) </w:t>
      </w:r>
      <w:r w:rsidRPr="00700D35">
        <w:rPr>
          <w:rFonts w:ascii="Calibri" w:hAnsi="Calibri" w:cs="Calibri"/>
          <w:sz w:val="22"/>
          <w:szCs w:val="22"/>
        </w:rPr>
        <w:t>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700D35" w:rsidRDefault="00404BFE" w:rsidP="00A962D1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 w:rsidR="00E208B4" w:rsidRPr="00700D35">
        <w:rPr>
          <w:rFonts w:ascii="Calibri" w:hAnsi="Calibri" w:cs="Calibri"/>
          <w:color w:val="000000"/>
          <w:sz w:val="22"/>
          <w:szCs w:val="22"/>
        </w:rPr>
        <w:t>d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700D35">
        <w:rPr>
          <w:rFonts w:ascii="Calibri" w:hAnsi="Calibri" w:cs="Calibri"/>
          <w:color w:val="000000"/>
          <w:sz w:val="22"/>
          <w:szCs w:val="22"/>
        </w:rPr>
        <w:t>gromadzenia i wysokości wpłat do pracowniczych planów kapitałowych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700D35" w:rsidRDefault="00404BFE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700D35">
        <w:rPr>
          <w:rFonts w:ascii="Calibri" w:hAnsi="Calibri" w:cs="Calibri"/>
          <w:color w:val="000000"/>
          <w:sz w:val="22"/>
          <w:szCs w:val="22"/>
        </w:rPr>
        <w:t>d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700D35">
        <w:rPr>
          <w:rFonts w:ascii="Calibri" w:hAnsi="Calibri" w:cs="Calibri"/>
          <w:color w:val="000000"/>
          <w:sz w:val="22"/>
          <w:szCs w:val="22"/>
        </w:rPr>
        <w:t>d</w:t>
      </w:r>
      <w:r w:rsidRPr="00700D35">
        <w:rPr>
          <w:rFonts w:ascii="Calibri" w:hAnsi="Calibri" w:cs="Calibri"/>
          <w:color w:val="000000"/>
          <w:sz w:val="22"/>
          <w:szCs w:val="22"/>
        </w:rPr>
        <w:t>).</w:t>
      </w:r>
    </w:p>
    <w:p w14:paraId="5B52E8DB" w14:textId="0348B171" w:rsidR="0093099E" w:rsidRPr="00700D35" w:rsidRDefault="0093099E" w:rsidP="00A962D1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Style w:val="fontstyle01"/>
        </w:rPr>
        <w:lastRenderedPageBreak/>
        <w:t xml:space="preserve">Na podstawie art. 439 ust. 1 ustawy </w:t>
      </w:r>
      <w:proofErr w:type="spellStart"/>
      <w:r w:rsidRPr="00700D35">
        <w:rPr>
          <w:rStyle w:val="fontstyle01"/>
        </w:rPr>
        <w:t>Pzp</w:t>
      </w:r>
      <w:proofErr w:type="spellEnd"/>
      <w:r w:rsidRPr="00700D35">
        <w:rPr>
          <w:rStyle w:val="fontstyle01"/>
        </w:rPr>
        <w:t xml:space="preserve"> każda ze Stron uprawniona jest do żądania zmiany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wysokości wynagrodzenia Wykonawcy, gdy średnia wskaźników cen towarów i usług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konsumpcyjnych ogłoszonych w komunikatach Prezesa Głównego Urzędu Statystycznego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(zwanych dalej „wskaźnikiem GUS”) za dwa ostatnie kwartały kalendarzowe poprzedzające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wniosek o waloryzację wzrośnie/spadnie o co najmniej 5% w stosunku do wskaźnika GUS: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a) ogłoszonego za kwartał kalendarzowy, w którym zawarto Umowę, a jeżeli zawarcie Umowy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nastąpiło po 180 dniach od upływu terminu składania ofert, w stosunku do wskaźnika GUS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ogłoszonego za kwartał kalendarzowy składania ofert – w przypadku pierwszej waloryzacji,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b) zastosowanego do ostatniej waloryzacji wynagrodzenia Wykonawcy – w przypadku kolejnych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waloryzacji.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="00065EF2" w:rsidRPr="00700D35">
        <w:rPr>
          <w:rStyle w:val="fontstyle01"/>
        </w:rPr>
        <w:t>7</w:t>
      </w:r>
      <w:r w:rsidRPr="00700D35">
        <w:rPr>
          <w:rStyle w:val="fontstyle01"/>
        </w:rPr>
        <w:t>. Waloryzacja wynagrodzenia dopuszczalna jest nie częściej niż raz na 6 miesięcy. Pierwsza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waloryzacja może nastąpić nie wcześniej niż po upływie 6 miesięcy od dnia zawarcia Umowy.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Waloryzacja nie dotyczy przedmiotu zamówienia wykonanego przed datą złożenia wniosku.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="00065EF2" w:rsidRPr="00700D35">
        <w:rPr>
          <w:rStyle w:val="fontstyle01"/>
        </w:rPr>
        <w:t>8</w:t>
      </w:r>
      <w:r w:rsidRPr="00700D35">
        <w:rPr>
          <w:rStyle w:val="fontstyle01"/>
        </w:rPr>
        <w:t>. Waloryzacja będzie polegała na wzroście/obniżeniu wynagrodzenia za przedmiot zamówienia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wykonany po dniu złożenia wniosku, o wartość wynikową uwzględniającą różnicę między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wskaźnikiem GUS ogłoszonym za kwartał kalendarzowy, w którym zawarto Umowę lub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odpowiednio za kwartał kalendarzowy składania ofert lub za kwartał kalendarzowy, w którym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dokonano ostatniej waloryzacji wynagrodzenia Wykonawcy a średnią wskaźników GUS za dwa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 xml:space="preserve">ostatnie kwartały kalendarzowe poprzedzające wniosek o waloryzację, z zastrzeżeniem ust. </w:t>
      </w:r>
      <w:r w:rsidR="0080253F" w:rsidRPr="00700D35">
        <w:rPr>
          <w:rStyle w:val="fontstyle01"/>
        </w:rPr>
        <w:t>8</w:t>
      </w:r>
      <w:r w:rsidRPr="00700D35">
        <w:rPr>
          <w:rStyle w:val="fontstyle01"/>
        </w:rPr>
        <w:t>.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="00065EF2" w:rsidRPr="00700D35">
        <w:rPr>
          <w:rStyle w:val="fontstyle01"/>
        </w:rPr>
        <w:t>9</w:t>
      </w:r>
      <w:r w:rsidRPr="00700D35">
        <w:rPr>
          <w:rStyle w:val="fontstyle01"/>
        </w:rPr>
        <w:t>. Wartość waloryzacji, obliczona</w:t>
      </w:r>
      <w:r w:rsidR="0080253F" w:rsidRPr="00700D35">
        <w:rPr>
          <w:rStyle w:val="fontstyle01"/>
        </w:rPr>
        <w:t xml:space="preserve"> na zasadach określonych w ust. </w:t>
      </w:r>
      <w:r w:rsidR="00AD3FDD" w:rsidRPr="00700D35">
        <w:rPr>
          <w:rStyle w:val="fontstyle01"/>
        </w:rPr>
        <w:t>6</w:t>
      </w:r>
      <w:r w:rsidRPr="00700D35">
        <w:rPr>
          <w:rStyle w:val="fontstyle01"/>
        </w:rPr>
        <w:t>, zostanie pomniejszona o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 xml:space="preserve">wartość ostatniego wzrostu kosztów pracowniczych na podstawie art. 436 pkt 4 lit. b) ustawy </w:t>
      </w:r>
      <w:proofErr w:type="spellStart"/>
      <w:r w:rsidRPr="00700D35">
        <w:rPr>
          <w:rStyle w:val="fontstyle01"/>
        </w:rPr>
        <w:t>Pzp</w:t>
      </w:r>
      <w:proofErr w:type="spellEnd"/>
      <w:r w:rsidRPr="00700D35">
        <w:rPr>
          <w:rStyle w:val="fontstyle01"/>
        </w:rPr>
        <w:t>.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="00065EF2" w:rsidRPr="00700D35">
        <w:rPr>
          <w:rStyle w:val="fontstyle01"/>
        </w:rPr>
        <w:t>10</w:t>
      </w:r>
      <w:r w:rsidRPr="00700D35">
        <w:rPr>
          <w:rStyle w:val="fontstyle01"/>
        </w:rPr>
        <w:t>. Strona zainteresowana waloryzacją składa drugiej Stronie w formie pisemnej wniosek o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dokonanie waloryzacji wynagrodzenia/cen jednostkowych wraz z uzasadnieniem wskazującym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wysokość wskaźnika GUS oraz przedmiot i wartość przedmiotu zamówienia podlegającego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waloryzacji. Wykonawca zobowiązany jest do udokumentowania wniosku o waloryzację, w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szczególności przedstawienia szczegółowej kalkulacji wzrostu kosztów składników wykonania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przedmiotu zamówienia z uwzględnieniem wyliczonego średniego wskaźnika GUS, o którym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="00590AA0" w:rsidRPr="00700D35">
        <w:rPr>
          <w:rStyle w:val="fontstyle01"/>
        </w:rPr>
        <w:t>mowa w ust. 7</w:t>
      </w:r>
      <w:r w:rsidRPr="00700D35">
        <w:rPr>
          <w:rStyle w:val="fontstyle01"/>
        </w:rPr>
        <w:t>, oraz pisemnego uzasadnienia wpływu zmiany ceny materiałów lub kosztów na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koszt wykonania przedmiotu Umowy. Obowiązek wykazania wpływu ww. zmian cen materiałów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lub kosztów na koszt wykonania przedmiotu Umowy obciąża Wykonawcę, a okoliczności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Pr="00700D35">
        <w:rPr>
          <w:rStyle w:val="fontstyle01"/>
        </w:rPr>
        <w:t>powoływane przez Wykonawcę muszą pozostawać w ścisłym związku z przedmiotem Umowy.</w:t>
      </w:r>
      <w:r w:rsidRPr="00700D35">
        <w:rPr>
          <w:rFonts w:ascii="Calibri" w:hAnsi="Calibri" w:cs="Calibri"/>
          <w:color w:val="000000"/>
          <w:sz w:val="22"/>
          <w:szCs w:val="22"/>
        </w:rPr>
        <w:br/>
      </w:r>
      <w:r w:rsidR="00065EF2" w:rsidRPr="00700D35">
        <w:rPr>
          <w:rFonts w:ascii="Calibri" w:hAnsi="Calibri" w:cs="Calibri"/>
          <w:sz w:val="22"/>
          <w:szCs w:val="22"/>
        </w:rPr>
        <w:t>11</w:t>
      </w:r>
      <w:r w:rsidRPr="00700D35">
        <w:rPr>
          <w:rFonts w:ascii="Calibri" w:hAnsi="Calibri" w:cs="Calibri"/>
          <w:sz w:val="22"/>
          <w:szCs w:val="22"/>
        </w:rPr>
        <w:t xml:space="preserve">. Maksymalna łączna wartość zmian wynagrodzenia Wykonawcy, na podstawie ust. </w:t>
      </w:r>
      <w:r w:rsidR="00AD3FDD" w:rsidRPr="00700D35">
        <w:rPr>
          <w:rFonts w:ascii="Calibri" w:hAnsi="Calibri" w:cs="Calibri"/>
          <w:sz w:val="22"/>
          <w:szCs w:val="22"/>
        </w:rPr>
        <w:t>6</w:t>
      </w:r>
      <w:r w:rsidRPr="00700D35">
        <w:rPr>
          <w:rFonts w:ascii="Calibri" w:hAnsi="Calibri" w:cs="Calibri"/>
          <w:sz w:val="22"/>
          <w:szCs w:val="22"/>
        </w:rPr>
        <w:t>, nie może</w:t>
      </w:r>
      <w:r w:rsidRPr="00700D35">
        <w:rPr>
          <w:rFonts w:ascii="Calibri" w:hAnsi="Calibri" w:cs="Calibri"/>
          <w:sz w:val="22"/>
          <w:szCs w:val="22"/>
        </w:rPr>
        <w:br/>
      </w:r>
      <w:r w:rsidRPr="00700D35">
        <w:rPr>
          <w:rFonts w:ascii="Calibri" w:hAnsi="Calibri" w:cs="Calibri"/>
          <w:sz w:val="22"/>
          <w:szCs w:val="22"/>
        </w:rPr>
        <w:lastRenderedPageBreak/>
        <w:t>przekroczyć 10% łączn</w:t>
      </w:r>
      <w:r w:rsidR="00065EF2" w:rsidRPr="00700D35">
        <w:rPr>
          <w:rFonts w:ascii="Calibri" w:hAnsi="Calibri" w:cs="Calibri"/>
          <w:sz w:val="22"/>
          <w:szCs w:val="22"/>
        </w:rPr>
        <w:t>ej wartości pierwotnej Umowy.</w:t>
      </w:r>
      <w:r w:rsidR="00065EF2" w:rsidRPr="00700D35">
        <w:rPr>
          <w:rFonts w:ascii="Calibri" w:hAnsi="Calibri" w:cs="Calibri"/>
          <w:sz w:val="22"/>
          <w:szCs w:val="22"/>
        </w:rPr>
        <w:br/>
        <w:t>12</w:t>
      </w:r>
      <w:r w:rsidRPr="00700D35">
        <w:rPr>
          <w:rFonts w:ascii="Calibri" w:hAnsi="Calibri" w:cs="Calibri"/>
          <w:sz w:val="22"/>
          <w:szCs w:val="22"/>
        </w:rPr>
        <w:t xml:space="preserve">. Zmiana, o której mowa w ust. </w:t>
      </w:r>
      <w:r w:rsidR="00DC0BE8" w:rsidRPr="00700D35">
        <w:rPr>
          <w:rFonts w:ascii="Calibri" w:hAnsi="Calibri" w:cs="Calibri"/>
          <w:sz w:val="22"/>
          <w:szCs w:val="22"/>
        </w:rPr>
        <w:t>6</w:t>
      </w:r>
      <w:r w:rsidRPr="00700D35">
        <w:rPr>
          <w:rFonts w:ascii="Calibri" w:hAnsi="Calibri" w:cs="Calibri"/>
          <w:sz w:val="22"/>
          <w:szCs w:val="22"/>
        </w:rPr>
        <w:t>, wym</w:t>
      </w:r>
      <w:r w:rsidR="00065EF2" w:rsidRPr="00700D35">
        <w:rPr>
          <w:rFonts w:ascii="Calibri" w:hAnsi="Calibri" w:cs="Calibri"/>
          <w:sz w:val="22"/>
          <w:szCs w:val="22"/>
        </w:rPr>
        <w:t>aga zawarcia aneksu do Umowy.</w:t>
      </w:r>
      <w:r w:rsidR="00065EF2" w:rsidRPr="00700D35">
        <w:rPr>
          <w:rFonts w:ascii="Calibri" w:hAnsi="Calibri" w:cs="Calibri"/>
          <w:sz w:val="22"/>
          <w:szCs w:val="22"/>
        </w:rPr>
        <w:br/>
        <w:t>13</w:t>
      </w:r>
      <w:r w:rsidRPr="00700D35">
        <w:rPr>
          <w:rFonts w:ascii="Calibri" w:hAnsi="Calibri" w:cs="Calibri"/>
          <w:sz w:val="22"/>
          <w:szCs w:val="22"/>
        </w:rPr>
        <w:t xml:space="preserve">. Wykonawca, którego wynagrodzenie zostało zmienione zgodnie z ust. </w:t>
      </w:r>
      <w:r w:rsidR="00AD3FDD" w:rsidRPr="00700D35">
        <w:rPr>
          <w:rFonts w:ascii="Calibri" w:hAnsi="Calibri" w:cs="Calibri"/>
          <w:sz w:val="22"/>
          <w:szCs w:val="22"/>
        </w:rPr>
        <w:t>6</w:t>
      </w:r>
      <w:r w:rsidRPr="00700D35">
        <w:rPr>
          <w:rFonts w:ascii="Calibri" w:hAnsi="Calibri" w:cs="Calibri"/>
          <w:sz w:val="22"/>
          <w:szCs w:val="22"/>
        </w:rPr>
        <w:t>-1</w:t>
      </w:r>
      <w:r w:rsidR="00AD3FDD" w:rsidRPr="00700D35">
        <w:rPr>
          <w:rFonts w:ascii="Calibri" w:hAnsi="Calibri" w:cs="Calibri"/>
          <w:sz w:val="22"/>
          <w:szCs w:val="22"/>
        </w:rPr>
        <w:t>1</w:t>
      </w:r>
      <w:r w:rsidRPr="00700D35">
        <w:rPr>
          <w:rFonts w:ascii="Calibri" w:hAnsi="Calibri" w:cs="Calibri"/>
          <w:sz w:val="22"/>
          <w:szCs w:val="22"/>
        </w:rPr>
        <w:t xml:space="preserve"> zobowiązany jest do</w:t>
      </w:r>
      <w:r w:rsidRPr="00700D35">
        <w:rPr>
          <w:rFonts w:ascii="Calibri" w:hAnsi="Calibri" w:cs="Calibri"/>
          <w:sz w:val="22"/>
          <w:szCs w:val="22"/>
        </w:rPr>
        <w:br/>
        <w:t>zmiany wynagrodzenia przysługującego podwykonawcy, z którym zawarł umowę, w zakresie</w:t>
      </w:r>
      <w:r w:rsidRPr="00700D35">
        <w:rPr>
          <w:rFonts w:ascii="Calibri" w:hAnsi="Calibri" w:cs="Calibri"/>
          <w:sz w:val="22"/>
          <w:szCs w:val="22"/>
        </w:rPr>
        <w:br/>
        <w:t>odpowiadającym zmianom cen materiałów lub kosztów dotyczących zobowiązania</w:t>
      </w:r>
      <w:r w:rsidRPr="00700D35">
        <w:rPr>
          <w:rFonts w:ascii="Calibri" w:hAnsi="Calibri" w:cs="Calibri"/>
          <w:sz w:val="22"/>
          <w:szCs w:val="22"/>
        </w:rPr>
        <w:br/>
        <w:t>podwykonawcy, jeżeli łącznie spełnione są następujące warunki:</w:t>
      </w:r>
      <w:r w:rsidRPr="00700D35">
        <w:rPr>
          <w:rFonts w:ascii="Calibri" w:hAnsi="Calibri" w:cs="Calibri"/>
          <w:sz w:val="22"/>
          <w:szCs w:val="22"/>
        </w:rPr>
        <w:br/>
        <w:t>a)przedmiotem umowy są dostawy lub usługi,</w:t>
      </w:r>
      <w:r w:rsidRPr="00700D35">
        <w:rPr>
          <w:rFonts w:ascii="Calibri" w:hAnsi="Calibri" w:cs="Calibri"/>
          <w:sz w:val="22"/>
          <w:szCs w:val="22"/>
        </w:rPr>
        <w:br/>
      </w:r>
      <w:r w:rsidRPr="00700D35">
        <w:rPr>
          <w:rStyle w:val="fontstyle01"/>
        </w:rPr>
        <w:t>b) okres obowiązywania umowy przekracza 6 miesięcy</w:t>
      </w:r>
      <w:r w:rsidR="00E27EE2" w:rsidRPr="00700D35">
        <w:rPr>
          <w:rStyle w:val="fontstyle01"/>
        </w:rPr>
        <w:t>.</w:t>
      </w:r>
    </w:p>
    <w:p w14:paraId="16BBEF21" w14:textId="16CBE364" w:rsidR="00827429" w:rsidRPr="00700D35" w:rsidRDefault="00065EF2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14.</w:t>
      </w:r>
      <w:r w:rsidR="000B0599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Zmiany umowy, o których mowa w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 xml:space="preserve">§ 9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4254B6DD" w14:textId="45D1F6A6" w:rsidR="00700D35" w:rsidRDefault="00065EF2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15. 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>Z</w:t>
      </w:r>
      <w:r w:rsidR="00827429" w:rsidRPr="00700D35">
        <w:rPr>
          <w:rFonts w:ascii="Calibri" w:hAnsi="Calibri" w:cs="Calibri"/>
          <w:color w:val="000000"/>
          <w:sz w:val="22"/>
          <w:szCs w:val="22"/>
        </w:rPr>
        <w:t>amawiającego.</w:t>
      </w:r>
    </w:p>
    <w:p w14:paraId="423E398F" w14:textId="77777777" w:rsidR="002E6F86" w:rsidRPr="00700D35" w:rsidRDefault="002E6F86" w:rsidP="00A962D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09C12B3" w14:textId="371973ED" w:rsidR="00421E59" w:rsidRPr="00700D35" w:rsidRDefault="00AE796A" w:rsidP="00E956AA">
      <w:pPr>
        <w:autoSpaceDE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 xml:space="preserve">                                                                             </w:t>
      </w:r>
      <w:r w:rsidR="00827429"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§10</w:t>
      </w:r>
    </w:p>
    <w:p w14:paraId="5C964E4B" w14:textId="5ADEB555" w:rsidR="008C7002" w:rsidRPr="00700D35" w:rsidRDefault="00E956AA" w:rsidP="00E956AA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sz w:val="22"/>
          <w:szCs w:val="22"/>
        </w:rPr>
        <w:t>Umowa obowiązuje prze okres 12 miesięcy tj. od dnia……………r. do dnia ………………… r.</w:t>
      </w:r>
    </w:p>
    <w:p w14:paraId="0D466E5D" w14:textId="77777777" w:rsidR="00827429" w:rsidRPr="00700D35" w:rsidRDefault="00827429" w:rsidP="00E956AA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 xml:space="preserve">§ 10 </w:t>
      </w:r>
      <w:r w:rsidRPr="00700D35">
        <w:rPr>
          <w:rFonts w:ascii="Calibri" w:hAnsi="Calibri" w:cs="Calibri"/>
          <w:color w:val="000000"/>
          <w:sz w:val="22"/>
          <w:szCs w:val="22"/>
        </w:rPr>
        <w:t>ust.</w:t>
      </w:r>
      <w:r w:rsidR="00404BFE" w:rsidRPr="00700D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35">
        <w:rPr>
          <w:rFonts w:ascii="Calibri" w:hAnsi="Calibri" w:cs="Calibri"/>
          <w:color w:val="000000"/>
          <w:sz w:val="22"/>
          <w:szCs w:val="22"/>
        </w:rPr>
        <w:t xml:space="preserve">1, w sytuacji jej wartościowego wyczerpania przed upływem terminu.  </w:t>
      </w:r>
    </w:p>
    <w:p w14:paraId="083DD5DE" w14:textId="16E7631C" w:rsidR="002E6F86" w:rsidRPr="003D3B5A" w:rsidRDefault="00827429" w:rsidP="00A962D1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Zamawiający dopuszcza możliwość rozwiązania umowy z</w:t>
      </w:r>
      <w:r w:rsidR="0031680C" w:rsidRPr="00700D35">
        <w:rPr>
          <w:rFonts w:ascii="Calibri" w:hAnsi="Calibri" w:cs="Calibri"/>
          <w:color w:val="000000"/>
          <w:sz w:val="22"/>
          <w:szCs w:val="22"/>
        </w:rPr>
        <w:t>a porozumieniem w każdym czasie.</w:t>
      </w:r>
    </w:p>
    <w:p w14:paraId="2A0B6154" w14:textId="46F81A65" w:rsidR="00421E59" w:rsidRDefault="00AE796A" w:rsidP="00A962D1">
      <w:pPr>
        <w:autoSpaceDE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 xml:space="preserve">                                                                               </w:t>
      </w:r>
      <w:r w:rsidR="00827429" w:rsidRPr="00700D35">
        <w:rPr>
          <w:rFonts w:ascii="Calibri" w:hAnsi="Calibri" w:cs="Calibri"/>
          <w:b/>
          <w:color w:val="000000"/>
          <w:sz w:val="22"/>
          <w:szCs w:val="22"/>
          <w:lang w:val="en-US"/>
        </w:rPr>
        <w:t>§11</w:t>
      </w:r>
    </w:p>
    <w:p w14:paraId="578FF03A" w14:textId="77777777" w:rsidR="002E6F86" w:rsidRPr="00700D35" w:rsidRDefault="002E6F86" w:rsidP="00A962D1">
      <w:pPr>
        <w:autoSpaceDE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396E45C6" w14:textId="77777777" w:rsidR="000B0599" w:rsidRPr="00700D35" w:rsidRDefault="00827429" w:rsidP="00A962D1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700D35" w:rsidRDefault="00827429" w:rsidP="00A962D1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700D35" w:rsidRDefault="00827429" w:rsidP="00A962D1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Ewentualne spory mogące wyniknąć z realizacji niniejszej umowy będzie rozstrzygał właściwy rzeczowo sąd powszechny w Lublinie.</w:t>
      </w:r>
    </w:p>
    <w:p w14:paraId="3A3EFC78" w14:textId="01CA358C" w:rsidR="002E6F86" w:rsidRPr="003D3B5A" w:rsidRDefault="00827429" w:rsidP="00AE796A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>Umowę sporządzono w dwóch jednobrzmiących egzemplarzach, po jednym dla każdej ze stron.</w:t>
      </w:r>
    </w:p>
    <w:p w14:paraId="49602622" w14:textId="77777777" w:rsidR="002E6F86" w:rsidRDefault="002E6F86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D2BCE" w14:textId="77777777" w:rsidR="002E6F86" w:rsidRPr="00700D35" w:rsidRDefault="002E6F86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02130B" w14:textId="4574EC0A" w:rsidR="00C81824" w:rsidRPr="003D3B5A" w:rsidRDefault="006545AC" w:rsidP="00AE796A">
      <w:pPr>
        <w:autoSpaceDE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700D35">
        <w:rPr>
          <w:rFonts w:ascii="Calibri" w:hAnsi="Calibri" w:cs="Calibri"/>
          <w:b/>
          <w:color w:val="000000"/>
          <w:sz w:val="22"/>
          <w:szCs w:val="22"/>
        </w:rPr>
        <w:t xml:space="preserve">                 </w:t>
      </w:r>
      <w:r w:rsidR="00827429" w:rsidRPr="00700D35">
        <w:rPr>
          <w:rFonts w:ascii="Calibri" w:hAnsi="Calibri" w:cs="Calibri"/>
          <w:b/>
          <w:color w:val="000000"/>
          <w:sz w:val="22"/>
          <w:szCs w:val="22"/>
        </w:rPr>
        <w:t xml:space="preserve">Wykonawca:       </w:t>
      </w:r>
      <w:r w:rsidR="00827429" w:rsidRPr="00700D35">
        <w:rPr>
          <w:rFonts w:ascii="Calibri" w:hAnsi="Calibri" w:cs="Calibri"/>
          <w:b/>
          <w:color w:val="000000"/>
          <w:sz w:val="22"/>
          <w:szCs w:val="22"/>
        </w:rPr>
        <w:tab/>
      </w:r>
      <w:r w:rsidR="00827429" w:rsidRPr="00700D35"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                                      </w:t>
      </w:r>
      <w:r w:rsidRPr="00700D35">
        <w:rPr>
          <w:rFonts w:ascii="Calibri" w:hAnsi="Calibri" w:cs="Calibri"/>
          <w:b/>
          <w:color w:val="000000"/>
          <w:sz w:val="22"/>
          <w:szCs w:val="22"/>
        </w:rPr>
        <w:t xml:space="preserve">           </w:t>
      </w:r>
      <w:r w:rsidR="00827429" w:rsidRPr="00700D3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700D35"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="00827429" w:rsidRPr="00700D35">
        <w:rPr>
          <w:rFonts w:ascii="Calibri" w:hAnsi="Calibri" w:cs="Calibri"/>
          <w:b/>
          <w:color w:val="000000"/>
          <w:sz w:val="22"/>
          <w:szCs w:val="22"/>
        </w:rPr>
        <w:t xml:space="preserve"> Zamawiający:</w:t>
      </w:r>
    </w:p>
    <w:p w14:paraId="19362A0E" w14:textId="31900D9C" w:rsidR="002E6F86" w:rsidRPr="003D3B5A" w:rsidRDefault="00827429" w:rsidP="003D3B5A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00D35">
        <w:rPr>
          <w:rFonts w:ascii="Calibri" w:hAnsi="Calibri" w:cs="Calibri"/>
          <w:color w:val="000000"/>
          <w:sz w:val="22"/>
          <w:szCs w:val="22"/>
        </w:rPr>
        <w:tab/>
        <w:t>…………</w:t>
      </w:r>
      <w:r w:rsidR="006545AC" w:rsidRPr="00700D35">
        <w:rPr>
          <w:rFonts w:ascii="Calibri" w:hAnsi="Calibri" w:cs="Calibri"/>
          <w:color w:val="000000"/>
          <w:sz w:val="22"/>
          <w:szCs w:val="22"/>
        </w:rPr>
        <w:t>…..</w:t>
      </w:r>
      <w:r w:rsidRPr="00700D35">
        <w:rPr>
          <w:rFonts w:ascii="Calibri" w:hAnsi="Calibri" w:cs="Calibri"/>
          <w:color w:val="000000"/>
          <w:sz w:val="22"/>
          <w:szCs w:val="22"/>
        </w:rPr>
        <w:t>….………</w:t>
      </w:r>
      <w:r w:rsidRPr="00700D35">
        <w:rPr>
          <w:rFonts w:ascii="Calibri" w:hAnsi="Calibri" w:cs="Calibri"/>
          <w:color w:val="000000"/>
          <w:sz w:val="22"/>
          <w:szCs w:val="22"/>
        </w:rPr>
        <w:tab/>
      </w:r>
      <w:r w:rsidRPr="00700D35">
        <w:rPr>
          <w:rFonts w:ascii="Calibri" w:hAnsi="Calibri" w:cs="Calibri"/>
          <w:color w:val="000000"/>
          <w:sz w:val="22"/>
          <w:szCs w:val="22"/>
        </w:rPr>
        <w:tab/>
      </w:r>
      <w:r w:rsidRPr="00700D35">
        <w:rPr>
          <w:rFonts w:ascii="Calibri" w:hAnsi="Calibri" w:cs="Calibri"/>
          <w:color w:val="000000"/>
          <w:sz w:val="22"/>
          <w:szCs w:val="22"/>
        </w:rPr>
        <w:tab/>
      </w:r>
      <w:r w:rsidRPr="00700D35">
        <w:rPr>
          <w:rFonts w:ascii="Calibri" w:hAnsi="Calibri" w:cs="Calibri"/>
          <w:color w:val="000000"/>
          <w:sz w:val="22"/>
          <w:szCs w:val="22"/>
        </w:rPr>
        <w:tab/>
      </w:r>
      <w:r w:rsidRPr="00700D35">
        <w:rPr>
          <w:rFonts w:ascii="Calibri" w:hAnsi="Calibri" w:cs="Calibri"/>
          <w:color w:val="000000"/>
          <w:sz w:val="22"/>
          <w:szCs w:val="22"/>
        </w:rPr>
        <w:tab/>
      </w:r>
      <w:r w:rsidR="00A962D1" w:rsidRPr="00700D35">
        <w:rPr>
          <w:rFonts w:ascii="Calibri" w:hAnsi="Calibri" w:cs="Calibri"/>
          <w:color w:val="000000"/>
          <w:sz w:val="22"/>
          <w:szCs w:val="22"/>
        </w:rPr>
        <w:t xml:space="preserve">       ……………………….</w:t>
      </w:r>
    </w:p>
    <w:p w14:paraId="4213E7CF" w14:textId="77777777" w:rsidR="002E6F86" w:rsidRPr="00700D35" w:rsidRDefault="002E6F86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700D35" w:rsidRDefault="00FD6142" w:rsidP="00A962D1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700D35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700D35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700D35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90A62" w14:textId="77777777" w:rsidR="00AE2A38" w:rsidRDefault="00AE2A38">
      <w:r>
        <w:separator/>
      </w:r>
    </w:p>
  </w:endnote>
  <w:endnote w:type="continuationSeparator" w:id="0">
    <w:p w14:paraId="160EBDFD" w14:textId="77777777" w:rsidR="00AE2A38" w:rsidRDefault="00AE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C15D8D">
      <w:rPr>
        <w:noProof/>
        <w:sz w:val="18"/>
        <w:szCs w:val="18"/>
      </w:rPr>
      <w:t>12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DF891" w14:textId="77777777" w:rsidR="00AE2A38" w:rsidRDefault="00AE2A38">
      <w:r>
        <w:separator/>
      </w:r>
    </w:p>
  </w:footnote>
  <w:footnote w:type="continuationSeparator" w:id="0">
    <w:p w14:paraId="0D5AF580" w14:textId="77777777" w:rsidR="00AE2A38" w:rsidRDefault="00AE2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B2D043D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C03EF7"/>
    <w:multiLevelType w:val="hybridMultilevel"/>
    <w:tmpl w:val="87F8DE58"/>
    <w:lvl w:ilvl="0" w:tplc="592A37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789596">
    <w:abstractNumId w:val="0"/>
  </w:num>
  <w:num w:numId="2" w16cid:durableId="2070571482">
    <w:abstractNumId w:val="1"/>
  </w:num>
  <w:num w:numId="3" w16cid:durableId="1978681450">
    <w:abstractNumId w:val="2"/>
  </w:num>
  <w:num w:numId="4" w16cid:durableId="977026701">
    <w:abstractNumId w:val="3"/>
  </w:num>
  <w:num w:numId="5" w16cid:durableId="1485244336">
    <w:abstractNumId w:val="4"/>
  </w:num>
  <w:num w:numId="6" w16cid:durableId="1222793927">
    <w:abstractNumId w:val="5"/>
  </w:num>
  <w:num w:numId="7" w16cid:durableId="2142141527">
    <w:abstractNumId w:val="6"/>
  </w:num>
  <w:num w:numId="8" w16cid:durableId="1072775734">
    <w:abstractNumId w:val="7"/>
  </w:num>
  <w:num w:numId="9" w16cid:durableId="1109619596">
    <w:abstractNumId w:val="8"/>
  </w:num>
  <w:num w:numId="10" w16cid:durableId="542059495">
    <w:abstractNumId w:val="9"/>
  </w:num>
  <w:num w:numId="11" w16cid:durableId="154489908">
    <w:abstractNumId w:val="10"/>
  </w:num>
  <w:num w:numId="12" w16cid:durableId="1808738076">
    <w:abstractNumId w:val="11"/>
  </w:num>
  <w:num w:numId="13" w16cid:durableId="714159544">
    <w:abstractNumId w:val="12"/>
  </w:num>
  <w:num w:numId="14" w16cid:durableId="595943707">
    <w:abstractNumId w:val="13"/>
  </w:num>
  <w:num w:numId="15" w16cid:durableId="1179857603">
    <w:abstractNumId w:val="14"/>
  </w:num>
  <w:num w:numId="16" w16cid:durableId="2638103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1144916">
    <w:abstractNumId w:val="7"/>
    <w:lvlOverride w:ilvl="0">
      <w:startOverride w:val="1"/>
    </w:lvlOverride>
  </w:num>
  <w:num w:numId="18" w16cid:durableId="1169634919">
    <w:abstractNumId w:val="16"/>
  </w:num>
  <w:num w:numId="19" w16cid:durableId="1809515049">
    <w:abstractNumId w:val="15"/>
  </w:num>
  <w:num w:numId="20" w16cid:durableId="2025192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7EE"/>
    <w:rsid w:val="00014EA9"/>
    <w:rsid w:val="00020583"/>
    <w:rsid w:val="00023D3E"/>
    <w:rsid w:val="0003246E"/>
    <w:rsid w:val="00053052"/>
    <w:rsid w:val="00056A19"/>
    <w:rsid w:val="0005787B"/>
    <w:rsid w:val="00065EF2"/>
    <w:rsid w:val="0008642E"/>
    <w:rsid w:val="000966A5"/>
    <w:rsid w:val="000A0301"/>
    <w:rsid w:val="000A0B17"/>
    <w:rsid w:val="000A22DF"/>
    <w:rsid w:val="000B0599"/>
    <w:rsid w:val="000B09F7"/>
    <w:rsid w:val="000B1050"/>
    <w:rsid w:val="000B2C92"/>
    <w:rsid w:val="000B485D"/>
    <w:rsid w:val="000B63CF"/>
    <w:rsid w:val="000B669B"/>
    <w:rsid w:val="000F3EF5"/>
    <w:rsid w:val="00105C8A"/>
    <w:rsid w:val="00111E18"/>
    <w:rsid w:val="001320CD"/>
    <w:rsid w:val="00132D55"/>
    <w:rsid w:val="00141487"/>
    <w:rsid w:val="00143D24"/>
    <w:rsid w:val="00146A27"/>
    <w:rsid w:val="00154574"/>
    <w:rsid w:val="001565D8"/>
    <w:rsid w:val="0017095F"/>
    <w:rsid w:val="001A19C2"/>
    <w:rsid w:val="001B0F52"/>
    <w:rsid w:val="001B1FDE"/>
    <w:rsid w:val="001B2E2C"/>
    <w:rsid w:val="001B3B9E"/>
    <w:rsid w:val="001B7222"/>
    <w:rsid w:val="001C2B43"/>
    <w:rsid w:val="001C456A"/>
    <w:rsid w:val="001C7256"/>
    <w:rsid w:val="001D3ABA"/>
    <w:rsid w:val="001D7559"/>
    <w:rsid w:val="001E0097"/>
    <w:rsid w:val="001F071B"/>
    <w:rsid w:val="001F0D77"/>
    <w:rsid w:val="001F35FD"/>
    <w:rsid w:val="001F61D3"/>
    <w:rsid w:val="00200756"/>
    <w:rsid w:val="002250F6"/>
    <w:rsid w:val="002277DF"/>
    <w:rsid w:val="00237CC0"/>
    <w:rsid w:val="00242CCC"/>
    <w:rsid w:val="002443C6"/>
    <w:rsid w:val="0025544B"/>
    <w:rsid w:val="00260392"/>
    <w:rsid w:val="0026405F"/>
    <w:rsid w:val="00270F8B"/>
    <w:rsid w:val="002765DB"/>
    <w:rsid w:val="00277EF9"/>
    <w:rsid w:val="00280F49"/>
    <w:rsid w:val="00284BED"/>
    <w:rsid w:val="00291FE5"/>
    <w:rsid w:val="0029750E"/>
    <w:rsid w:val="002B0588"/>
    <w:rsid w:val="002C60F4"/>
    <w:rsid w:val="002D0B0B"/>
    <w:rsid w:val="002D4E26"/>
    <w:rsid w:val="002E4511"/>
    <w:rsid w:val="002E6F86"/>
    <w:rsid w:val="00310CED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75D96"/>
    <w:rsid w:val="003A22F0"/>
    <w:rsid w:val="003B1F1D"/>
    <w:rsid w:val="003B5B9B"/>
    <w:rsid w:val="003B792A"/>
    <w:rsid w:val="003B79D8"/>
    <w:rsid w:val="003B7F17"/>
    <w:rsid w:val="003D3B5A"/>
    <w:rsid w:val="003D4A79"/>
    <w:rsid w:val="003E1562"/>
    <w:rsid w:val="00404BFE"/>
    <w:rsid w:val="00405BC1"/>
    <w:rsid w:val="004113A5"/>
    <w:rsid w:val="00415C41"/>
    <w:rsid w:val="00421E59"/>
    <w:rsid w:val="00447618"/>
    <w:rsid w:val="00447693"/>
    <w:rsid w:val="0045681C"/>
    <w:rsid w:val="004607EE"/>
    <w:rsid w:val="004624BF"/>
    <w:rsid w:val="004659E2"/>
    <w:rsid w:val="00474016"/>
    <w:rsid w:val="00475217"/>
    <w:rsid w:val="0048650B"/>
    <w:rsid w:val="004A0D0C"/>
    <w:rsid w:val="004A3F90"/>
    <w:rsid w:val="004A7887"/>
    <w:rsid w:val="004D1F14"/>
    <w:rsid w:val="005070F1"/>
    <w:rsid w:val="00513410"/>
    <w:rsid w:val="0052178E"/>
    <w:rsid w:val="005406EB"/>
    <w:rsid w:val="0054111B"/>
    <w:rsid w:val="0056352C"/>
    <w:rsid w:val="00573D1A"/>
    <w:rsid w:val="00590AA0"/>
    <w:rsid w:val="005C06D7"/>
    <w:rsid w:val="005F298E"/>
    <w:rsid w:val="0060422B"/>
    <w:rsid w:val="006107A4"/>
    <w:rsid w:val="00610E6C"/>
    <w:rsid w:val="00613FAD"/>
    <w:rsid w:val="00614D8C"/>
    <w:rsid w:val="00624FD5"/>
    <w:rsid w:val="006277B0"/>
    <w:rsid w:val="0063128C"/>
    <w:rsid w:val="006359AC"/>
    <w:rsid w:val="00640893"/>
    <w:rsid w:val="006545AC"/>
    <w:rsid w:val="00657A5C"/>
    <w:rsid w:val="0066214D"/>
    <w:rsid w:val="006645CA"/>
    <w:rsid w:val="0066755A"/>
    <w:rsid w:val="00670BE7"/>
    <w:rsid w:val="00680DA6"/>
    <w:rsid w:val="00682216"/>
    <w:rsid w:val="0069270A"/>
    <w:rsid w:val="006C24BA"/>
    <w:rsid w:val="006C2552"/>
    <w:rsid w:val="006C3919"/>
    <w:rsid w:val="006C78E2"/>
    <w:rsid w:val="006D21A0"/>
    <w:rsid w:val="006D5866"/>
    <w:rsid w:val="006E24F8"/>
    <w:rsid w:val="006E2AC4"/>
    <w:rsid w:val="006F34A3"/>
    <w:rsid w:val="00700D35"/>
    <w:rsid w:val="007250FF"/>
    <w:rsid w:val="00730C6B"/>
    <w:rsid w:val="00732B82"/>
    <w:rsid w:val="00732F25"/>
    <w:rsid w:val="00732FE6"/>
    <w:rsid w:val="00734181"/>
    <w:rsid w:val="00734BD2"/>
    <w:rsid w:val="007439C5"/>
    <w:rsid w:val="00745F4D"/>
    <w:rsid w:val="007474AA"/>
    <w:rsid w:val="00752414"/>
    <w:rsid w:val="00790B67"/>
    <w:rsid w:val="007A3D2B"/>
    <w:rsid w:val="007C00C6"/>
    <w:rsid w:val="007C59F1"/>
    <w:rsid w:val="007D3511"/>
    <w:rsid w:val="007E0AF5"/>
    <w:rsid w:val="007E6B73"/>
    <w:rsid w:val="007F1D52"/>
    <w:rsid w:val="007F27D8"/>
    <w:rsid w:val="0080253F"/>
    <w:rsid w:val="00802C32"/>
    <w:rsid w:val="00806C1A"/>
    <w:rsid w:val="0081345D"/>
    <w:rsid w:val="00814834"/>
    <w:rsid w:val="00827429"/>
    <w:rsid w:val="00831475"/>
    <w:rsid w:val="00836594"/>
    <w:rsid w:val="00836F55"/>
    <w:rsid w:val="008379EA"/>
    <w:rsid w:val="00851AE4"/>
    <w:rsid w:val="00856DD8"/>
    <w:rsid w:val="00882E0C"/>
    <w:rsid w:val="008977A0"/>
    <w:rsid w:val="008A3FC7"/>
    <w:rsid w:val="008A4474"/>
    <w:rsid w:val="008C33DF"/>
    <w:rsid w:val="008C7002"/>
    <w:rsid w:val="008D4963"/>
    <w:rsid w:val="008E5385"/>
    <w:rsid w:val="008E74ED"/>
    <w:rsid w:val="008F484F"/>
    <w:rsid w:val="009014AE"/>
    <w:rsid w:val="00921A3A"/>
    <w:rsid w:val="0093099E"/>
    <w:rsid w:val="00935A56"/>
    <w:rsid w:val="00953603"/>
    <w:rsid w:val="00956DD6"/>
    <w:rsid w:val="009579AD"/>
    <w:rsid w:val="009714F7"/>
    <w:rsid w:val="009723E1"/>
    <w:rsid w:val="00977B0C"/>
    <w:rsid w:val="00983C3F"/>
    <w:rsid w:val="00985EDA"/>
    <w:rsid w:val="009B3D36"/>
    <w:rsid w:val="009C00C3"/>
    <w:rsid w:val="009E5D6D"/>
    <w:rsid w:val="009F13B8"/>
    <w:rsid w:val="009F765E"/>
    <w:rsid w:val="00A026D6"/>
    <w:rsid w:val="00A06395"/>
    <w:rsid w:val="00A1194E"/>
    <w:rsid w:val="00A1619A"/>
    <w:rsid w:val="00A274B3"/>
    <w:rsid w:val="00A27C07"/>
    <w:rsid w:val="00A304E0"/>
    <w:rsid w:val="00A40E8F"/>
    <w:rsid w:val="00A418C6"/>
    <w:rsid w:val="00A52618"/>
    <w:rsid w:val="00A54C66"/>
    <w:rsid w:val="00A65698"/>
    <w:rsid w:val="00A729A0"/>
    <w:rsid w:val="00A7626C"/>
    <w:rsid w:val="00A835A2"/>
    <w:rsid w:val="00A85C9D"/>
    <w:rsid w:val="00A962D1"/>
    <w:rsid w:val="00A970A8"/>
    <w:rsid w:val="00AA3270"/>
    <w:rsid w:val="00AA45D7"/>
    <w:rsid w:val="00AB4255"/>
    <w:rsid w:val="00AD05B9"/>
    <w:rsid w:val="00AD3CD9"/>
    <w:rsid w:val="00AD3FDD"/>
    <w:rsid w:val="00AE2A38"/>
    <w:rsid w:val="00AE53F2"/>
    <w:rsid w:val="00AE55F6"/>
    <w:rsid w:val="00AE796A"/>
    <w:rsid w:val="00AE7BC8"/>
    <w:rsid w:val="00AF3E1C"/>
    <w:rsid w:val="00B01EFC"/>
    <w:rsid w:val="00B0569D"/>
    <w:rsid w:val="00B11E52"/>
    <w:rsid w:val="00B238C1"/>
    <w:rsid w:val="00B33B1E"/>
    <w:rsid w:val="00B34DB1"/>
    <w:rsid w:val="00B37D28"/>
    <w:rsid w:val="00B537CC"/>
    <w:rsid w:val="00B5721B"/>
    <w:rsid w:val="00B57E18"/>
    <w:rsid w:val="00B71A12"/>
    <w:rsid w:val="00B74519"/>
    <w:rsid w:val="00B87341"/>
    <w:rsid w:val="00BB66A9"/>
    <w:rsid w:val="00BD1413"/>
    <w:rsid w:val="00BD47F9"/>
    <w:rsid w:val="00BE000A"/>
    <w:rsid w:val="00BE648B"/>
    <w:rsid w:val="00BF7A8A"/>
    <w:rsid w:val="00C00BA5"/>
    <w:rsid w:val="00C15D8D"/>
    <w:rsid w:val="00C2154A"/>
    <w:rsid w:val="00C2568C"/>
    <w:rsid w:val="00C2574C"/>
    <w:rsid w:val="00C30825"/>
    <w:rsid w:val="00C32C5A"/>
    <w:rsid w:val="00C37782"/>
    <w:rsid w:val="00C64B94"/>
    <w:rsid w:val="00C80981"/>
    <w:rsid w:val="00C81824"/>
    <w:rsid w:val="00C81F1D"/>
    <w:rsid w:val="00C8667B"/>
    <w:rsid w:val="00C8714D"/>
    <w:rsid w:val="00C92128"/>
    <w:rsid w:val="00CA5DE4"/>
    <w:rsid w:val="00CB317A"/>
    <w:rsid w:val="00CB60AD"/>
    <w:rsid w:val="00CB7A83"/>
    <w:rsid w:val="00CD0733"/>
    <w:rsid w:val="00CF5EC0"/>
    <w:rsid w:val="00D01B06"/>
    <w:rsid w:val="00D06ED8"/>
    <w:rsid w:val="00D12A19"/>
    <w:rsid w:val="00D13988"/>
    <w:rsid w:val="00D16923"/>
    <w:rsid w:val="00D179ED"/>
    <w:rsid w:val="00D6230E"/>
    <w:rsid w:val="00D67811"/>
    <w:rsid w:val="00D80BA0"/>
    <w:rsid w:val="00D864DD"/>
    <w:rsid w:val="00D9080D"/>
    <w:rsid w:val="00D911A3"/>
    <w:rsid w:val="00D95461"/>
    <w:rsid w:val="00DA3B69"/>
    <w:rsid w:val="00DA4595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E4988"/>
    <w:rsid w:val="00DF34F9"/>
    <w:rsid w:val="00E03F38"/>
    <w:rsid w:val="00E05611"/>
    <w:rsid w:val="00E118AD"/>
    <w:rsid w:val="00E208B4"/>
    <w:rsid w:val="00E27769"/>
    <w:rsid w:val="00E27EE2"/>
    <w:rsid w:val="00E33D42"/>
    <w:rsid w:val="00E37770"/>
    <w:rsid w:val="00E45500"/>
    <w:rsid w:val="00E57D3A"/>
    <w:rsid w:val="00E61FFC"/>
    <w:rsid w:val="00E7108C"/>
    <w:rsid w:val="00E72496"/>
    <w:rsid w:val="00E72B67"/>
    <w:rsid w:val="00E8014C"/>
    <w:rsid w:val="00E81170"/>
    <w:rsid w:val="00E82693"/>
    <w:rsid w:val="00E956AA"/>
    <w:rsid w:val="00EA0A61"/>
    <w:rsid w:val="00EB7CDC"/>
    <w:rsid w:val="00EE2431"/>
    <w:rsid w:val="00EE569E"/>
    <w:rsid w:val="00EF6843"/>
    <w:rsid w:val="00F05338"/>
    <w:rsid w:val="00F06302"/>
    <w:rsid w:val="00F12D2B"/>
    <w:rsid w:val="00F1410F"/>
    <w:rsid w:val="00F42B92"/>
    <w:rsid w:val="00F45BFA"/>
    <w:rsid w:val="00F562C0"/>
    <w:rsid w:val="00F567BD"/>
    <w:rsid w:val="00F636E0"/>
    <w:rsid w:val="00F75086"/>
    <w:rsid w:val="00F8180D"/>
    <w:rsid w:val="00FA17D0"/>
    <w:rsid w:val="00FA7171"/>
    <w:rsid w:val="00FA7DC6"/>
    <w:rsid w:val="00FB1527"/>
    <w:rsid w:val="00FB4E39"/>
    <w:rsid w:val="00FB672D"/>
    <w:rsid w:val="00FC3245"/>
    <w:rsid w:val="00FC3BA0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  <w:style w:type="character" w:customStyle="1" w:styleId="fontstyle31">
    <w:name w:val="fontstyle31"/>
    <w:rsid w:val="00B57E1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C8DF6-E966-435B-B81B-2676440C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4051</Words>
  <Characters>24310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Agnieszka Wąsiewicz</cp:lastModifiedBy>
  <cp:revision>74</cp:revision>
  <cp:lastPrinted>2025-07-16T07:57:00Z</cp:lastPrinted>
  <dcterms:created xsi:type="dcterms:W3CDTF">2024-10-11T09:40:00Z</dcterms:created>
  <dcterms:modified xsi:type="dcterms:W3CDTF">2025-07-16T07:57:00Z</dcterms:modified>
</cp:coreProperties>
</file>